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F5867" w14:textId="77777777" w:rsidR="00CF0669" w:rsidRPr="00CF0669" w:rsidRDefault="00CF0669">
      <w:pPr>
        <w:pStyle w:val="Heading"/>
        <w:rPr>
          <w:lang w:val="en-US"/>
        </w:rPr>
      </w:pPr>
      <w:r w:rsidRPr="00CF0669">
        <w:rPr>
          <w:lang w:val="en-US"/>
        </w:rPr>
        <w:t>AGV for UWB (2025)</w:t>
      </w:r>
    </w:p>
    <w:p w14:paraId="4F1C5B9A" w14:textId="1A07366B" w:rsidR="00493AA8" w:rsidRPr="004A02B3" w:rsidRDefault="00493AA8">
      <w:pPr>
        <w:pStyle w:val="Heading"/>
        <w:rPr>
          <w:lang w:val="en-US"/>
        </w:rPr>
      </w:pPr>
      <w:r w:rsidRPr="004A02B3">
        <w:rPr>
          <w:lang w:val="en-US"/>
        </w:rPr>
        <w:t>PURCHASE CONTRACT</w:t>
      </w:r>
    </w:p>
    <w:p w14:paraId="0DF31118" w14:textId="77777777" w:rsidR="00964858" w:rsidRPr="004A02B3" w:rsidRDefault="00964858" w:rsidP="00964858">
      <w:pPr>
        <w:spacing w:after="0" w:line="240" w:lineRule="auto"/>
        <w:jc w:val="center"/>
        <w:rPr>
          <w:rFonts w:ascii="Times New Roman" w:hAnsi="Times New Roman" w:cs="Times New Roman"/>
          <w:i/>
          <w:iCs/>
          <w:sz w:val="24"/>
          <w:szCs w:val="24"/>
          <w:lang w:val="en-US"/>
        </w:rPr>
      </w:pPr>
      <w:r w:rsidRPr="004A02B3">
        <w:rPr>
          <w:rFonts w:ascii="Times New Roman" w:hAnsi="Times New Roman" w:cs="Times New Roman"/>
          <w:i/>
          <w:iCs/>
          <w:sz w:val="24"/>
          <w:szCs w:val="24"/>
          <w:lang w:val="en-US"/>
        </w:rPr>
        <w:t>according to § 2079 et seq. Act No. 89/2012 Coll., Civil Code</w:t>
      </w:r>
    </w:p>
    <w:p w14:paraId="36742A75" w14:textId="53A36B52" w:rsidR="00A94F31" w:rsidRDefault="00A94F31" w:rsidP="00634D39">
      <w:pPr>
        <w:spacing w:before="120" w:after="120"/>
        <w:jc w:val="both"/>
        <w:rPr>
          <w:rFonts w:ascii="Times New Roman" w:hAnsi="Times New Roman" w:cs="Times New Roman"/>
          <w:color w:val="000000"/>
          <w:sz w:val="24"/>
          <w:szCs w:val="24"/>
          <w:lang w:val="en-US"/>
        </w:rPr>
      </w:pPr>
      <w:r w:rsidRPr="00A94F31">
        <w:rPr>
          <w:rFonts w:ascii="Times New Roman" w:hAnsi="Times New Roman" w:cs="Times New Roman"/>
          <w:color w:val="000000"/>
          <w:sz w:val="24"/>
          <w:szCs w:val="24"/>
          <w:lang w:val="en-US"/>
        </w:rPr>
        <w:t xml:space="preserve">The contract is concluded on the basis of the result of a small-scale public procurement procedure (i.e., outside the procurement procedure within the meaning of Act No. 134/2016 Coll., on Public Procurement), registered on the contracting authority's profile under system number: </w:t>
      </w:r>
      <w:hyperlink r:id="rId11" w:history="1">
        <w:r w:rsidRPr="00A94F31">
          <w:rPr>
            <w:rStyle w:val="Hypertextovodkaz"/>
            <w:rFonts w:ascii="Times New Roman" w:hAnsi="Times New Roman" w:cs="Times New Roman"/>
            <w:sz w:val="24"/>
            <w:szCs w:val="24"/>
            <w:lang w:val="en-US"/>
          </w:rPr>
          <w:t>P25V00000622</w:t>
        </w:r>
      </w:hyperlink>
      <w:r w:rsidRPr="00A94F31">
        <w:rPr>
          <w:rFonts w:ascii="Times New Roman" w:hAnsi="Times New Roman" w:cs="Times New Roman"/>
          <w:color w:val="000000"/>
          <w:sz w:val="24"/>
          <w:szCs w:val="24"/>
          <w:lang w:val="en-US"/>
        </w:rPr>
        <w:t>.</w:t>
      </w:r>
    </w:p>
    <w:p w14:paraId="71BE840F" w14:textId="18A614AF" w:rsidR="000029FC" w:rsidRPr="004A02B3" w:rsidRDefault="00B85D04" w:rsidP="00634D39">
      <w:pPr>
        <w:spacing w:before="120" w:after="120"/>
        <w:jc w:val="both"/>
        <w:rPr>
          <w:rFonts w:ascii="Times New Roman" w:hAnsi="Times New Roman" w:cs="Times New Roman"/>
          <w:color w:val="000000"/>
          <w:sz w:val="24"/>
          <w:szCs w:val="24"/>
          <w:lang w:val="en-US"/>
        </w:rPr>
      </w:pPr>
      <w:r w:rsidRPr="004A02B3">
        <w:rPr>
          <w:rFonts w:ascii="Times New Roman" w:hAnsi="Times New Roman" w:cs="Times New Roman"/>
          <w:color w:val="000000"/>
          <w:sz w:val="24"/>
          <w:szCs w:val="24"/>
          <w:lang w:val="en-US"/>
        </w:rPr>
        <w:t xml:space="preserve">the </w:t>
      </w:r>
      <w:r w:rsidR="00964858" w:rsidRPr="004A02B3">
        <w:rPr>
          <w:rFonts w:ascii="Times New Roman" w:hAnsi="Times New Roman" w:cs="Times New Roman"/>
          <w:color w:val="000000"/>
          <w:sz w:val="24"/>
          <w:szCs w:val="24"/>
          <w:lang w:val="en-US"/>
        </w:rPr>
        <w:t>Purchaser</w:t>
      </w:r>
      <w:r w:rsidRPr="004A02B3">
        <w:rPr>
          <w:rFonts w:ascii="Times New Roman" w:hAnsi="Times New Roman" w:cs="Times New Roman"/>
          <w:color w:val="000000"/>
          <w:sz w:val="24"/>
          <w:szCs w:val="24"/>
          <w:lang w:val="en-US"/>
        </w:rPr>
        <w:t>'s contract number</w:t>
      </w:r>
      <w:r w:rsidR="000029FC" w:rsidRPr="004A02B3">
        <w:rPr>
          <w:rFonts w:ascii="Times New Roman" w:hAnsi="Times New Roman" w:cs="Times New Roman"/>
          <w:color w:val="000000"/>
          <w:sz w:val="24"/>
          <w:szCs w:val="24"/>
          <w:lang w:val="en-US"/>
        </w:rPr>
        <w:t xml:space="preserve">: </w:t>
      </w:r>
      <w:r w:rsidRPr="004A02B3">
        <w:rPr>
          <w:rFonts w:ascii="Times New Roman" w:hAnsi="Times New Roman" w:cs="Times New Roman"/>
          <w:color w:val="000000"/>
          <w:sz w:val="24"/>
          <w:szCs w:val="24"/>
          <w:lang w:val="en-US"/>
        </w:rPr>
        <w:t>will be stated in the record of publication of the contract in the register of contracts according to Act. No. 340/2015 Coll.</w:t>
      </w:r>
    </w:p>
    <w:p w14:paraId="34DD1A7A" w14:textId="77777777" w:rsidR="000029FC" w:rsidRPr="004A02B3" w:rsidRDefault="00B85D04" w:rsidP="00B85D04">
      <w:pPr>
        <w:pStyle w:val="Default"/>
        <w:spacing w:after="120"/>
        <w:rPr>
          <w:rFonts w:ascii="Times New Roman" w:hAnsi="Times New Roman" w:cs="Times New Roman"/>
          <w:lang w:val="en-US"/>
        </w:rPr>
      </w:pPr>
      <w:r w:rsidRPr="004A02B3">
        <w:rPr>
          <w:rFonts w:ascii="Times New Roman" w:hAnsi="Times New Roman" w:cs="Times New Roman"/>
          <w:lang w:val="en-US"/>
        </w:rPr>
        <w:t xml:space="preserve">the </w:t>
      </w:r>
      <w:r w:rsidR="00964858" w:rsidRPr="004A02B3">
        <w:rPr>
          <w:rFonts w:ascii="Times New Roman" w:hAnsi="Times New Roman" w:cs="Times New Roman"/>
          <w:lang w:val="en-US"/>
        </w:rPr>
        <w:t>S</w:t>
      </w:r>
      <w:r w:rsidRPr="004A02B3">
        <w:rPr>
          <w:rFonts w:ascii="Times New Roman" w:hAnsi="Times New Roman" w:cs="Times New Roman"/>
          <w:lang w:val="en-US"/>
        </w:rPr>
        <w:t>eller's contract number</w:t>
      </w:r>
      <w:r w:rsidR="000029FC" w:rsidRPr="004A02B3">
        <w:rPr>
          <w:rFonts w:ascii="Times New Roman" w:hAnsi="Times New Roman" w:cs="Times New Roman"/>
          <w:lang w:val="en-US"/>
        </w:rPr>
        <w:t xml:space="preserve">: </w:t>
      </w:r>
      <w:r w:rsidR="000029FC" w:rsidRPr="00651E7D">
        <w:rPr>
          <w:rFonts w:ascii="Times New Roman" w:hAnsi="Times New Roman" w:cs="Times New Roman"/>
          <w:highlight w:val="yellow"/>
          <w:lang w:val="en-US"/>
        </w:rPr>
        <w:t>……</w:t>
      </w:r>
      <w:proofErr w:type="gramStart"/>
      <w:r w:rsidR="000029FC" w:rsidRPr="00651E7D">
        <w:rPr>
          <w:rFonts w:ascii="Times New Roman" w:hAnsi="Times New Roman" w:cs="Times New Roman"/>
          <w:highlight w:val="yellow"/>
          <w:lang w:val="en-US"/>
        </w:rPr>
        <w:t>…..</w:t>
      </w:r>
      <w:proofErr w:type="gramEnd"/>
    </w:p>
    <w:p w14:paraId="46FFE26E" w14:textId="36793232" w:rsidR="00634D39" w:rsidRPr="00B337BB" w:rsidRDefault="00D04518" w:rsidP="00B63C7D">
      <w:pPr>
        <w:spacing w:before="120" w:after="0"/>
        <w:jc w:val="both"/>
        <w:rPr>
          <w:rFonts w:ascii="Times New Roman" w:hAnsi="Times New Roman" w:cs="Times New Roman"/>
          <w:sz w:val="24"/>
          <w:szCs w:val="24"/>
          <w:lang w:val="en-US"/>
        </w:rPr>
      </w:pPr>
      <w:r>
        <w:rPr>
          <w:rFonts w:ascii="Times New Roman" w:hAnsi="Times New Roman" w:cs="Times New Roman"/>
          <w:sz w:val="24"/>
          <w:szCs w:val="24"/>
          <w:lang w:val="en-US"/>
        </w:rPr>
        <w:t>F</w:t>
      </w:r>
      <w:r w:rsidR="00B63C7D" w:rsidRPr="00B337BB">
        <w:rPr>
          <w:rFonts w:ascii="Times New Roman" w:hAnsi="Times New Roman" w:cs="Times New Roman"/>
          <w:sz w:val="24"/>
          <w:szCs w:val="24"/>
          <w:lang w:val="en-US"/>
        </w:rPr>
        <w:t xml:space="preserve">inanced from the </w:t>
      </w:r>
      <w:r w:rsidR="00996DAC" w:rsidRPr="00B337BB">
        <w:rPr>
          <w:rFonts w:ascii="Times New Roman" w:hAnsi="Times New Roman" w:cs="Times New Roman"/>
          <w:sz w:val="24"/>
          <w:szCs w:val="24"/>
          <w:lang w:val="en-US"/>
        </w:rPr>
        <w:t>HORIZON-RIA</w:t>
      </w:r>
    </w:p>
    <w:p w14:paraId="158A44C7" w14:textId="159B6A34" w:rsidR="00634D39" w:rsidRPr="00B337BB" w:rsidRDefault="00634D39" w:rsidP="00B63C7D">
      <w:pPr>
        <w:spacing w:before="120" w:after="0"/>
        <w:jc w:val="both"/>
        <w:rPr>
          <w:rFonts w:ascii="Times New Roman" w:hAnsi="Times New Roman" w:cs="Times New Roman"/>
          <w:sz w:val="24"/>
          <w:szCs w:val="24"/>
          <w:lang w:val="en-US"/>
        </w:rPr>
      </w:pPr>
      <w:r w:rsidRPr="00B337BB">
        <w:rPr>
          <w:rFonts w:ascii="Times New Roman" w:hAnsi="Times New Roman" w:cs="Times New Roman"/>
          <w:sz w:val="24"/>
          <w:szCs w:val="24"/>
          <w:lang w:val="en-US"/>
        </w:rPr>
        <w:t>Proje</w:t>
      </w:r>
      <w:r w:rsidR="00D04518">
        <w:rPr>
          <w:rFonts w:ascii="Times New Roman" w:hAnsi="Times New Roman" w:cs="Times New Roman"/>
          <w:sz w:val="24"/>
          <w:szCs w:val="24"/>
          <w:lang w:val="en-US"/>
        </w:rPr>
        <w:t>c</w:t>
      </w:r>
      <w:r w:rsidRPr="00B337BB">
        <w:rPr>
          <w:rFonts w:ascii="Times New Roman" w:hAnsi="Times New Roman" w:cs="Times New Roman"/>
          <w:sz w:val="24"/>
          <w:szCs w:val="24"/>
          <w:lang w:val="en-US"/>
        </w:rPr>
        <w:t xml:space="preserve">t: TORNADO - </w:t>
      </w:r>
      <w:proofErr w:type="spellStart"/>
      <w:r w:rsidRPr="00B337BB">
        <w:rPr>
          <w:rFonts w:ascii="Times New Roman" w:hAnsi="Times New Roman" w:cs="Times New Roman"/>
          <w:sz w:val="24"/>
          <w:szCs w:val="24"/>
          <w:lang w:val="en-US"/>
        </w:rPr>
        <w:t>foundaTion</w:t>
      </w:r>
      <w:proofErr w:type="spellEnd"/>
      <w:r w:rsidRPr="00B337BB">
        <w:rPr>
          <w:rFonts w:ascii="Times New Roman" w:hAnsi="Times New Roman" w:cs="Times New Roman"/>
          <w:sz w:val="24"/>
          <w:szCs w:val="24"/>
          <w:lang w:val="en-US"/>
        </w:rPr>
        <w:t xml:space="preserve"> </w:t>
      </w:r>
      <w:proofErr w:type="spellStart"/>
      <w:r w:rsidRPr="00B337BB">
        <w:rPr>
          <w:rFonts w:ascii="Times New Roman" w:hAnsi="Times New Roman" w:cs="Times New Roman"/>
          <w:sz w:val="24"/>
          <w:szCs w:val="24"/>
          <w:lang w:val="en-US"/>
        </w:rPr>
        <w:t>mOdels</w:t>
      </w:r>
      <w:proofErr w:type="spellEnd"/>
      <w:r w:rsidRPr="00B337BB">
        <w:rPr>
          <w:rFonts w:ascii="Times New Roman" w:hAnsi="Times New Roman" w:cs="Times New Roman"/>
          <w:sz w:val="24"/>
          <w:szCs w:val="24"/>
          <w:lang w:val="en-US"/>
        </w:rPr>
        <w:t xml:space="preserve"> for Robots that </w:t>
      </w:r>
      <w:proofErr w:type="spellStart"/>
      <w:r w:rsidRPr="00B337BB">
        <w:rPr>
          <w:rFonts w:ascii="Times New Roman" w:hAnsi="Times New Roman" w:cs="Times New Roman"/>
          <w:sz w:val="24"/>
          <w:szCs w:val="24"/>
          <w:lang w:val="en-US"/>
        </w:rPr>
        <w:t>haNdle</w:t>
      </w:r>
      <w:proofErr w:type="spellEnd"/>
      <w:r w:rsidRPr="00B337BB">
        <w:rPr>
          <w:rFonts w:ascii="Times New Roman" w:hAnsi="Times New Roman" w:cs="Times New Roman"/>
          <w:sz w:val="24"/>
          <w:szCs w:val="24"/>
          <w:lang w:val="en-US"/>
        </w:rPr>
        <w:t xml:space="preserve"> </w:t>
      </w:r>
      <w:proofErr w:type="spellStart"/>
      <w:r w:rsidRPr="00B337BB">
        <w:rPr>
          <w:rFonts w:ascii="Times New Roman" w:hAnsi="Times New Roman" w:cs="Times New Roman"/>
          <w:sz w:val="24"/>
          <w:szCs w:val="24"/>
          <w:lang w:val="en-US"/>
        </w:rPr>
        <w:t>smAll</w:t>
      </w:r>
      <w:proofErr w:type="spellEnd"/>
      <w:r w:rsidRPr="00B337BB">
        <w:rPr>
          <w:rFonts w:ascii="Times New Roman" w:hAnsi="Times New Roman" w:cs="Times New Roman"/>
          <w:sz w:val="24"/>
          <w:szCs w:val="24"/>
          <w:lang w:val="en-US"/>
        </w:rPr>
        <w:t>, soft and Deformable Objects</w:t>
      </w:r>
    </w:p>
    <w:p w14:paraId="214D8ADF" w14:textId="19DAE784" w:rsidR="000029FC" w:rsidRPr="004A02B3" w:rsidRDefault="00AB5DC8" w:rsidP="00B63C7D">
      <w:pPr>
        <w:spacing w:before="120" w:after="0"/>
        <w:jc w:val="both"/>
        <w:rPr>
          <w:rFonts w:ascii="Times New Roman" w:hAnsi="Times New Roman" w:cs="Times New Roman"/>
          <w:sz w:val="24"/>
          <w:szCs w:val="24"/>
          <w:lang w:val="en-US"/>
        </w:rPr>
      </w:pPr>
      <w:r w:rsidRPr="00B337BB">
        <w:rPr>
          <w:rFonts w:ascii="Times New Roman" w:hAnsi="Times New Roman" w:cs="Times New Roman"/>
          <w:sz w:val="24"/>
          <w:szCs w:val="24"/>
          <w:lang w:val="en-US"/>
        </w:rPr>
        <w:t xml:space="preserve">Project </w:t>
      </w:r>
      <w:r w:rsidR="00B85D04" w:rsidRPr="00B337BB">
        <w:rPr>
          <w:rFonts w:ascii="Times New Roman" w:hAnsi="Times New Roman" w:cs="Times New Roman"/>
          <w:sz w:val="24"/>
          <w:szCs w:val="24"/>
          <w:lang w:val="en-US"/>
        </w:rPr>
        <w:t>registration number</w:t>
      </w:r>
      <w:r w:rsidR="000029FC" w:rsidRPr="00B337BB">
        <w:rPr>
          <w:rFonts w:ascii="Times New Roman" w:hAnsi="Times New Roman" w:cs="Times New Roman"/>
          <w:sz w:val="24"/>
          <w:szCs w:val="24"/>
          <w:lang w:val="en-US"/>
        </w:rPr>
        <w:t xml:space="preserve">: </w:t>
      </w:r>
      <w:bookmarkStart w:id="0" w:name="_Hlk211507308"/>
      <w:r w:rsidR="00634D39" w:rsidRPr="00B337BB">
        <w:rPr>
          <w:rFonts w:ascii="Times New Roman" w:hAnsi="Times New Roman" w:cs="Times New Roman"/>
          <w:sz w:val="24"/>
          <w:szCs w:val="24"/>
          <w:lang w:val="en-US"/>
        </w:rPr>
        <w:t>101189557</w:t>
      </w:r>
      <w:bookmarkEnd w:id="0"/>
    </w:p>
    <w:p w14:paraId="36D54A9B" w14:textId="77777777" w:rsidR="00493AA8" w:rsidRDefault="00493AA8">
      <w:pPr>
        <w:spacing w:after="0" w:line="240" w:lineRule="auto"/>
        <w:jc w:val="center"/>
        <w:rPr>
          <w:rFonts w:ascii="Verdana" w:hAnsi="Verdana" w:cs="Verdana"/>
          <w:i/>
          <w:sz w:val="20"/>
          <w:szCs w:val="20"/>
          <w:lang w:val="en-GB"/>
        </w:rPr>
      </w:pPr>
    </w:p>
    <w:p w14:paraId="2F9BDBA0" w14:textId="77777777" w:rsidR="00493AA8" w:rsidRDefault="00493AA8">
      <w:pPr>
        <w:spacing w:after="0" w:line="240" w:lineRule="auto"/>
        <w:rPr>
          <w:rFonts w:ascii="Arial" w:hAnsi="Arial" w:cs="Arial"/>
          <w:b/>
          <w:i/>
          <w:sz w:val="20"/>
          <w:szCs w:val="20"/>
          <w:lang w:val="en-GB"/>
        </w:rPr>
      </w:pPr>
    </w:p>
    <w:p w14:paraId="09454F43" w14:textId="77777777" w:rsidR="00493AA8" w:rsidRDefault="00493AA8">
      <w:pPr>
        <w:spacing w:after="0" w:line="240" w:lineRule="auto"/>
        <w:jc w:val="center"/>
        <w:rPr>
          <w:rFonts w:ascii="Verdana" w:hAnsi="Verdana" w:cs="Verdana"/>
          <w:b/>
          <w:i/>
          <w:sz w:val="20"/>
          <w:szCs w:val="20"/>
          <w:lang w:val="en-GB"/>
        </w:rPr>
      </w:pPr>
    </w:p>
    <w:p w14:paraId="42FE716A" w14:textId="77777777" w:rsidR="00493AA8" w:rsidRDefault="00493AA8">
      <w:pPr>
        <w:pStyle w:val="Nadpis4"/>
        <w:ind w:left="540"/>
      </w:pPr>
      <w:r>
        <w:rPr>
          <w:lang w:val="en-GB"/>
        </w:rPr>
        <w:t>Contracting Parties</w:t>
      </w:r>
    </w:p>
    <w:p w14:paraId="7E900083" w14:textId="40C3EC0A" w:rsidR="000A13AC" w:rsidRPr="00F85A06" w:rsidRDefault="000A13AC" w:rsidP="000A13AC">
      <w:pPr>
        <w:spacing w:after="0" w:line="240" w:lineRule="auto"/>
        <w:ind w:left="540" w:hanging="540"/>
        <w:jc w:val="both"/>
        <w:rPr>
          <w:highlight w:val="yellow"/>
        </w:rPr>
      </w:pPr>
      <w:r w:rsidRPr="000A13AC">
        <w:rPr>
          <w:rFonts w:ascii="Times New Roman" w:hAnsi="Times New Roman" w:cs="Times New Roman"/>
          <w:sz w:val="24"/>
          <w:szCs w:val="24"/>
          <w:lang w:val="it-IT"/>
        </w:rPr>
        <w:t>1)</w:t>
      </w:r>
      <w:r w:rsidRPr="000A13AC">
        <w:rPr>
          <w:rFonts w:ascii="Times New Roman" w:hAnsi="Times New Roman" w:cs="Times New Roman"/>
          <w:sz w:val="24"/>
          <w:szCs w:val="24"/>
          <w:lang w:val="it-IT"/>
        </w:rPr>
        <w:tab/>
      </w:r>
      <w:r w:rsidRPr="00F85A06">
        <w:rPr>
          <w:rFonts w:ascii="Times New Roman" w:hAnsi="Times New Roman" w:cs="Times New Roman"/>
          <w:sz w:val="24"/>
          <w:szCs w:val="24"/>
          <w:highlight w:val="yellow"/>
          <w:lang w:val="it-IT"/>
        </w:rPr>
        <w:t>N</w:t>
      </w:r>
      <w:r w:rsidRPr="00F85A06">
        <w:rPr>
          <w:rFonts w:ascii="Times New Roman" w:hAnsi="Times New Roman" w:cs="Times New Roman"/>
          <w:b/>
          <w:sz w:val="24"/>
          <w:szCs w:val="24"/>
          <w:highlight w:val="yellow"/>
          <w:lang w:val="it-IT"/>
        </w:rPr>
        <w:t xml:space="preserve">ame: </w:t>
      </w:r>
      <w:r w:rsidRPr="00F85A06">
        <w:rPr>
          <w:rFonts w:ascii="Times New Roman" w:hAnsi="Times New Roman" w:cs="Times New Roman"/>
          <w:b/>
          <w:sz w:val="24"/>
          <w:szCs w:val="24"/>
          <w:highlight w:val="yellow"/>
          <w:lang w:val="it-IT"/>
        </w:rPr>
        <w:tab/>
      </w:r>
      <w:r w:rsidRPr="00F85A06">
        <w:rPr>
          <w:rFonts w:ascii="Times New Roman" w:hAnsi="Times New Roman" w:cs="Times New Roman"/>
          <w:b/>
          <w:sz w:val="24"/>
          <w:szCs w:val="24"/>
          <w:highlight w:val="yellow"/>
          <w:lang w:val="it-IT"/>
        </w:rPr>
        <w:tab/>
      </w:r>
      <w:r w:rsidRPr="00F85A06">
        <w:rPr>
          <w:rFonts w:ascii="Times New Roman" w:hAnsi="Times New Roman" w:cs="Times New Roman"/>
          <w:b/>
          <w:sz w:val="24"/>
          <w:szCs w:val="24"/>
          <w:highlight w:val="yellow"/>
          <w:lang w:val="it-IT"/>
        </w:rPr>
        <w:tab/>
      </w:r>
      <w:r w:rsidRPr="00F85A06">
        <w:rPr>
          <w:rFonts w:ascii="Times New Roman" w:hAnsi="Times New Roman" w:cs="Times New Roman"/>
          <w:b/>
          <w:sz w:val="24"/>
          <w:szCs w:val="24"/>
          <w:highlight w:val="yellow"/>
          <w:lang w:val="it-IT"/>
        </w:rPr>
        <w:tab/>
      </w:r>
      <w:r w:rsidR="00651E7D" w:rsidRPr="00F85A06">
        <w:rPr>
          <w:rFonts w:ascii="Times New Roman" w:hAnsi="Times New Roman" w:cs="Times New Roman"/>
          <w:b/>
          <w:sz w:val="24"/>
          <w:szCs w:val="24"/>
          <w:highlight w:val="yellow"/>
          <w:lang w:val="it-IT"/>
        </w:rPr>
        <w:t>......</w:t>
      </w:r>
    </w:p>
    <w:p w14:paraId="75709727" w14:textId="0F25A598" w:rsidR="000A13AC" w:rsidRPr="00F85A06" w:rsidRDefault="000A13AC" w:rsidP="000A13AC">
      <w:pPr>
        <w:spacing w:after="0" w:line="240" w:lineRule="auto"/>
        <w:ind w:left="540"/>
        <w:jc w:val="both"/>
        <w:rPr>
          <w:highlight w:val="yellow"/>
        </w:rPr>
      </w:pPr>
      <w:proofErr w:type="spellStart"/>
      <w:r w:rsidRPr="00F85A06">
        <w:rPr>
          <w:rFonts w:ascii="Times New Roman" w:hAnsi="Times New Roman" w:cs="Times New Roman"/>
          <w:sz w:val="24"/>
          <w:szCs w:val="24"/>
          <w:highlight w:val="yellow"/>
        </w:rPr>
        <w:t>Address</w:t>
      </w:r>
      <w:proofErr w:type="spellEnd"/>
      <w:r w:rsidRPr="00F85A06">
        <w:rPr>
          <w:rFonts w:ascii="Times New Roman" w:hAnsi="Times New Roman" w:cs="Times New Roman"/>
          <w:sz w:val="24"/>
          <w:szCs w:val="24"/>
          <w:highlight w:val="yellow"/>
        </w:rPr>
        <w:t xml:space="preserve">: </w:t>
      </w:r>
      <w:r w:rsidRPr="00F85A06">
        <w:rPr>
          <w:rFonts w:ascii="Times New Roman" w:hAnsi="Times New Roman" w:cs="Times New Roman"/>
          <w:sz w:val="24"/>
          <w:szCs w:val="24"/>
          <w:highlight w:val="yellow"/>
        </w:rPr>
        <w:tab/>
      </w:r>
      <w:r w:rsidRPr="00F85A06">
        <w:rPr>
          <w:rFonts w:ascii="Times New Roman" w:hAnsi="Times New Roman" w:cs="Times New Roman"/>
          <w:sz w:val="24"/>
          <w:szCs w:val="24"/>
          <w:highlight w:val="yellow"/>
        </w:rPr>
        <w:tab/>
      </w:r>
      <w:r w:rsidRPr="00F85A06">
        <w:rPr>
          <w:rFonts w:ascii="Times New Roman" w:hAnsi="Times New Roman" w:cs="Times New Roman"/>
          <w:sz w:val="24"/>
          <w:szCs w:val="24"/>
          <w:highlight w:val="yellow"/>
        </w:rPr>
        <w:tab/>
      </w:r>
      <w:r w:rsidR="00651E7D" w:rsidRPr="00F85A06">
        <w:rPr>
          <w:rFonts w:ascii="Times New Roman" w:hAnsi="Times New Roman" w:cs="Times New Roman"/>
          <w:sz w:val="24"/>
          <w:szCs w:val="24"/>
          <w:highlight w:val="yellow"/>
        </w:rPr>
        <w:t>…….</w:t>
      </w:r>
    </w:p>
    <w:p w14:paraId="7B639865" w14:textId="400016B4" w:rsidR="000A13AC" w:rsidRPr="00F85A06" w:rsidRDefault="000A13AC" w:rsidP="000A13AC">
      <w:pPr>
        <w:spacing w:after="0" w:line="240" w:lineRule="auto"/>
        <w:ind w:left="540"/>
        <w:jc w:val="both"/>
        <w:rPr>
          <w:highlight w:val="yellow"/>
        </w:rPr>
      </w:pPr>
      <w:proofErr w:type="spellStart"/>
      <w:r w:rsidRPr="00F85A06">
        <w:rPr>
          <w:rFonts w:ascii="Times New Roman" w:hAnsi="Times New Roman" w:cs="Times New Roman"/>
          <w:sz w:val="24"/>
          <w:szCs w:val="24"/>
          <w:highlight w:val="yellow"/>
        </w:rPr>
        <w:t>Identification</w:t>
      </w:r>
      <w:proofErr w:type="spellEnd"/>
      <w:r w:rsidRPr="00F85A06">
        <w:rPr>
          <w:rFonts w:ascii="Times New Roman" w:hAnsi="Times New Roman" w:cs="Times New Roman"/>
          <w:sz w:val="24"/>
          <w:szCs w:val="24"/>
          <w:highlight w:val="yellow"/>
        </w:rPr>
        <w:t xml:space="preserve"> </w:t>
      </w:r>
      <w:proofErr w:type="spellStart"/>
      <w:r w:rsidRPr="00F85A06">
        <w:rPr>
          <w:rFonts w:ascii="Times New Roman" w:hAnsi="Times New Roman" w:cs="Times New Roman"/>
          <w:sz w:val="24"/>
          <w:szCs w:val="24"/>
          <w:highlight w:val="yellow"/>
        </w:rPr>
        <w:t>number</w:t>
      </w:r>
      <w:proofErr w:type="spellEnd"/>
      <w:r w:rsidRPr="00F85A06">
        <w:rPr>
          <w:rFonts w:ascii="Times New Roman" w:hAnsi="Times New Roman" w:cs="Times New Roman"/>
          <w:sz w:val="24"/>
          <w:szCs w:val="24"/>
          <w:highlight w:val="yellow"/>
        </w:rPr>
        <w:t xml:space="preserve">: </w:t>
      </w:r>
      <w:r w:rsidRPr="00F85A06">
        <w:rPr>
          <w:rFonts w:ascii="Times New Roman" w:hAnsi="Times New Roman" w:cs="Times New Roman"/>
          <w:sz w:val="24"/>
          <w:szCs w:val="24"/>
          <w:highlight w:val="yellow"/>
        </w:rPr>
        <w:tab/>
      </w:r>
      <w:r w:rsidRPr="00F85A06">
        <w:rPr>
          <w:rFonts w:ascii="Times New Roman" w:hAnsi="Times New Roman" w:cs="Times New Roman"/>
          <w:sz w:val="24"/>
          <w:szCs w:val="24"/>
          <w:highlight w:val="yellow"/>
        </w:rPr>
        <w:tab/>
      </w:r>
      <w:r w:rsidR="00651E7D" w:rsidRPr="00F85A06">
        <w:rPr>
          <w:rFonts w:ascii="Times New Roman" w:hAnsi="Times New Roman" w:cs="Times New Roman"/>
          <w:sz w:val="24"/>
          <w:szCs w:val="24"/>
          <w:highlight w:val="yellow"/>
        </w:rPr>
        <w:t>…….</w:t>
      </w:r>
    </w:p>
    <w:p w14:paraId="36DA43D1" w14:textId="348FF49C" w:rsidR="000A13AC" w:rsidRPr="00F85A06" w:rsidRDefault="000A13AC" w:rsidP="000A13AC">
      <w:pPr>
        <w:spacing w:after="0" w:line="240" w:lineRule="auto"/>
        <w:ind w:left="540"/>
        <w:jc w:val="both"/>
        <w:rPr>
          <w:highlight w:val="yellow"/>
        </w:rPr>
      </w:pPr>
      <w:r w:rsidRPr="00F85A06">
        <w:rPr>
          <w:rFonts w:ascii="Times New Roman" w:hAnsi="Times New Roman" w:cs="Times New Roman"/>
          <w:sz w:val="24"/>
          <w:szCs w:val="24"/>
          <w:highlight w:val="yellow"/>
        </w:rPr>
        <w:t xml:space="preserve">Tax </w:t>
      </w:r>
      <w:proofErr w:type="spellStart"/>
      <w:r w:rsidRPr="00F85A06">
        <w:rPr>
          <w:rFonts w:ascii="Times New Roman" w:hAnsi="Times New Roman" w:cs="Times New Roman"/>
          <w:sz w:val="24"/>
          <w:szCs w:val="24"/>
          <w:highlight w:val="yellow"/>
        </w:rPr>
        <w:t>identification</w:t>
      </w:r>
      <w:proofErr w:type="spellEnd"/>
      <w:r w:rsidRPr="00F85A06">
        <w:rPr>
          <w:rFonts w:ascii="Times New Roman" w:hAnsi="Times New Roman" w:cs="Times New Roman"/>
          <w:sz w:val="24"/>
          <w:szCs w:val="24"/>
          <w:highlight w:val="yellow"/>
        </w:rPr>
        <w:t xml:space="preserve"> </w:t>
      </w:r>
      <w:proofErr w:type="spellStart"/>
      <w:r w:rsidRPr="00F85A06">
        <w:rPr>
          <w:rFonts w:ascii="Times New Roman" w:hAnsi="Times New Roman" w:cs="Times New Roman"/>
          <w:sz w:val="24"/>
          <w:szCs w:val="24"/>
          <w:highlight w:val="yellow"/>
        </w:rPr>
        <w:t>number</w:t>
      </w:r>
      <w:proofErr w:type="spellEnd"/>
      <w:r w:rsidRPr="00F85A06">
        <w:rPr>
          <w:rFonts w:ascii="Times New Roman" w:hAnsi="Times New Roman" w:cs="Times New Roman"/>
          <w:sz w:val="24"/>
          <w:szCs w:val="24"/>
          <w:highlight w:val="yellow"/>
        </w:rPr>
        <w:t xml:space="preserve">: </w:t>
      </w:r>
      <w:r w:rsidRPr="00F85A06">
        <w:rPr>
          <w:rFonts w:ascii="Times New Roman" w:hAnsi="Times New Roman" w:cs="Times New Roman"/>
          <w:sz w:val="24"/>
          <w:szCs w:val="24"/>
          <w:highlight w:val="yellow"/>
        </w:rPr>
        <w:tab/>
      </w:r>
      <w:r w:rsidR="00651E7D" w:rsidRPr="00F85A06">
        <w:rPr>
          <w:rFonts w:ascii="Times New Roman" w:hAnsi="Times New Roman" w:cs="Times New Roman"/>
          <w:sz w:val="24"/>
          <w:szCs w:val="24"/>
          <w:highlight w:val="yellow"/>
        </w:rPr>
        <w:t>…….</w:t>
      </w:r>
    </w:p>
    <w:p w14:paraId="6E687CC5" w14:textId="13A054B4" w:rsidR="000A13AC" w:rsidRPr="00F85A06" w:rsidRDefault="000A13AC" w:rsidP="000A13AC">
      <w:pPr>
        <w:spacing w:after="0" w:line="240" w:lineRule="auto"/>
        <w:ind w:left="540"/>
        <w:jc w:val="both"/>
        <w:rPr>
          <w:highlight w:val="yellow"/>
        </w:rPr>
      </w:pPr>
      <w:proofErr w:type="spellStart"/>
      <w:r w:rsidRPr="00F85A06">
        <w:rPr>
          <w:rFonts w:ascii="Times New Roman" w:hAnsi="Times New Roman" w:cs="Times New Roman"/>
          <w:sz w:val="24"/>
          <w:szCs w:val="24"/>
          <w:highlight w:val="yellow"/>
        </w:rPr>
        <w:t>Represented</w:t>
      </w:r>
      <w:proofErr w:type="spellEnd"/>
      <w:r w:rsidRPr="00F85A06">
        <w:rPr>
          <w:rFonts w:ascii="Times New Roman" w:hAnsi="Times New Roman" w:cs="Times New Roman"/>
          <w:sz w:val="24"/>
          <w:szCs w:val="24"/>
          <w:highlight w:val="yellow"/>
        </w:rPr>
        <w:t xml:space="preserve"> by: </w:t>
      </w:r>
      <w:r w:rsidRPr="00F85A06">
        <w:rPr>
          <w:rFonts w:ascii="Times New Roman" w:hAnsi="Times New Roman" w:cs="Times New Roman"/>
          <w:sz w:val="24"/>
          <w:szCs w:val="24"/>
          <w:highlight w:val="yellow"/>
        </w:rPr>
        <w:tab/>
      </w:r>
      <w:r w:rsidRPr="00F85A06">
        <w:rPr>
          <w:rFonts w:ascii="Times New Roman" w:hAnsi="Times New Roman" w:cs="Times New Roman"/>
          <w:sz w:val="24"/>
          <w:szCs w:val="24"/>
          <w:highlight w:val="yellow"/>
        </w:rPr>
        <w:tab/>
      </w:r>
      <w:r w:rsidR="00651E7D" w:rsidRPr="00F85A06">
        <w:rPr>
          <w:rFonts w:ascii="Times New Roman" w:hAnsi="Times New Roman" w:cs="Times New Roman"/>
          <w:sz w:val="24"/>
          <w:szCs w:val="24"/>
          <w:highlight w:val="yellow"/>
        </w:rPr>
        <w:t>…….</w:t>
      </w:r>
    </w:p>
    <w:p w14:paraId="39877539" w14:textId="3CD00618" w:rsidR="000A13AC" w:rsidRPr="00F85A06" w:rsidRDefault="000A13AC" w:rsidP="000A13AC">
      <w:pPr>
        <w:spacing w:after="0" w:line="240" w:lineRule="auto"/>
        <w:ind w:left="540"/>
        <w:jc w:val="both"/>
        <w:rPr>
          <w:rFonts w:ascii="Times New Roman" w:hAnsi="Times New Roman" w:cs="Times New Roman"/>
          <w:sz w:val="24"/>
          <w:szCs w:val="24"/>
          <w:highlight w:val="yellow"/>
        </w:rPr>
      </w:pPr>
      <w:r w:rsidRPr="00F85A06">
        <w:rPr>
          <w:rFonts w:ascii="Times New Roman" w:hAnsi="Times New Roman" w:cs="Times New Roman"/>
          <w:sz w:val="24"/>
          <w:szCs w:val="24"/>
          <w:highlight w:val="yellow"/>
        </w:rPr>
        <w:t xml:space="preserve">Bank: </w:t>
      </w:r>
      <w:r w:rsidRPr="00F85A06">
        <w:rPr>
          <w:rFonts w:ascii="Times New Roman" w:hAnsi="Times New Roman" w:cs="Times New Roman"/>
          <w:sz w:val="24"/>
          <w:szCs w:val="24"/>
          <w:highlight w:val="yellow"/>
        </w:rPr>
        <w:tab/>
      </w:r>
      <w:r w:rsidRPr="00F85A06">
        <w:rPr>
          <w:rFonts w:ascii="Times New Roman" w:hAnsi="Times New Roman" w:cs="Times New Roman"/>
          <w:sz w:val="24"/>
          <w:szCs w:val="24"/>
          <w:highlight w:val="yellow"/>
        </w:rPr>
        <w:tab/>
      </w:r>
      <w:r w:rsidRPr="00F85A06">
        <w:rPr>
          <w:rFonts w:ascii="Times New Roman" w:hAnsi="Times New Roman" w:cs="Times New Roman"/>
          <w:sz w:val="24"/>
          <w:szCs w:val="24"/>
          <w:highlight w:val="yellow"/>
        </w:rPr>
        <w:tab/>
      </w:r>
      <w:r w:rsidRPr="00F85A06">
        <w:rPr>
          <w:rFonts w:ascii="Times New Roman" w:hAnsi="Times New Roman" w:cs="Times New Roman"/>
          <w:sz w:val="24"/>
          <w:szCs w:val="24"/>
          <w:highlight w:val="yellow"/>
        </w:rPr>
        <w:tab/>
      </w:r>
      <w:r w:rsidR="00651E7D" w:rsidRPr="00F85A06">
        <w:rPr>
          <w:rFonts w:ascii="Times New Roman" w:hAnsi="Times New Roman" w:cs="Times New Roman"/>
          <w:sz w:val="24"/>
          <w:szCs w:val="24"/>
          <w:highlight w:val="yellow"/>
        </w:rPr>
        <w:t>…….</w:t>
      </w:r>
    </w:p>
    <w:p w14:paraId="37DE74C6" w14:textId="156E6903" w:rsidR="000A13AC" w:rsidRPr="00C26757" w:rsidRDefault="000A13AC" w:rsidP="00051DBA">
      <w:pPr>
        <w:spacing w:after="0" w:line="240" w:lineRule="auto"/>
        <w:ind w:firstLine="540"/>
        <w:jc w:val="both"/>
        <w:rPr>
          <w:highlight w:val="yellow"/>
        </w:rPr>
      </w:pPr>
      <w:r w:rsidRPr="00F85A06">
        <w:rPr>
          <w:rFonts w:ascii="Times New Roman" w:hAnsi="Times New Roman" w:cs="Times New Roman"/>
          <w:sz w:val="24"/>
          <w:szCs w:val="24"/>
          <w:highlight w:val="yellow"/>
          <w:lang w:val="en-GB"/>
        </w:rPr>
        <w:t>Account number:</w:t>
      </w:r>
      <w:r w:rsidRPr="00051DBA">
        <w:rPr>
          <w:rFonts w:ascii="Times New Roman" w:hAnsi="Times New Roman" w:cs="Times New Roman"/>
          <w:sz w:val="24"/>
          <w:szCs w:val="24"/>
          <w:lang w:val="en-GB"/>
        </w:rPr>
        <w:t xml:space="preserve"> </w:t>
      </w:r>
      <w:r w:rsidRPr="00051DBA">
        <w:rPr>
          <w:rFonts w:ascii="Times New Roman" w:hAnsi="Times New Roman" w:cs="Times New Roman"/>
          <w:sz w:val="24"/>
          <w:szCs w:val="24"/>
          <w:lang w:val="en-GB"/>
        </w:rPr>
        <w:tab/>
      </w:r>
      <w:r w:rsidRPr="00051DBA">
        <w:rPr>
          <w:rFonts w:ascii="Times New Roman" w:hAnsi="Times New Roman" w:cs="Times New Roman"/>
          <w:sz w:val="24"/>
          <w:szCs w:val="24"/>
          <w:lang w:val="en-GB"/>
        </w:rPr>
        <w:tab/>
      </w:r>
      <w:r w:rsidR="00651E7D" w:rsidRPr="00651E7D">
        <w:rPr>
          <w:rFonts w:ascii="Times New Roman" w:hAnsi="Times New Roman" w:cs="Times New Roman"/>
          <w:sz w:val="24"/>
          <w:szCs w:val="24"/>
          <w:highlight w:val="yellow"/>
        </w:rPr>
        <w:t>…….</w:t>
      </w:r>
    </w:p>
    <w:p w14:paraId="0B880A8A" w14:textId="77777777" w:rsidR="00493AA8" w:rsidRDefault="00493AA8">
      <w:pPr>
        <w:spacing w:after="0" w:line="240" w:lineRule="auto"/>
        <w:ind w:left="540"/>
      </w:pPr>
      <w:r>
        <w:rPr>
          <w:rFonts w:ascii="Times New Roman" w:hAnsi="Times New Roman" w:cs="Times New Roman"/>
          <w:sz w:val="24"/>
          <w:szCs w:val="24"/>
          <w:lang w:val="en-GB"/>
        </w:rPr>
        <w:t>(</w:t>
      </w:r>
      <w:proofErr w:type="gramStart"/>
      <w:r>
        <w:rPr>
          <w:rFonts w:ascii="Times New Roman" w:hAnsi="Times New Roman" w:cs="Times New Roman"/>
          <w:sz w:val="24"/>
          <w:szCs w:val="24"/>
          <w:lang w:val="en-GB"/>
        </w:rPr>
        <w:t>hereinafter</w:t>
      </w:r>
      <w:proofErr w:type="gramEnd"/>
      <w:r>
        <w:rPr>
          <w:rFonts w:ascii="Times New Roman" w:hAnsi="Times New Roman" w:cs="Times New Roman"/>
          <w:sz w:val="24"/>
          <w:szCs w:val="24"/>
          <w:lang w:val="en-GB"/>
        </w:rPr>
        <w:t xml:space="preserve"> referred to as the “Seller”)</w:t>
      </w:r>
    </w:p>
    <w:p w14:paraId="7D090FAB" w14:textId="77777777" w:rsidR="00493AA8" w:rsidRDefault="00493AA8">
      <w:pPr>
        <w:spacing w:after="0" w:line="240" w:lineRule="auto"/>
        <w:rPr>
          <w:rFonts w:ascii="Times New Roman" w:hAnsi="Times New Roman" w:cs="Times New Roman"/>
          <w:sz w:val="24"/>
          <w:szCs w:val="24"/>
          <w:lang w:val="en-GB"/>
        </w:rPr>
      </w:pPr>
    </w:p>
    <w:p w14:paraId="5FAB1485" w14:textId="77777777" w:rsidR="00493AA8" w:rsidRDefault="00493AA8">
      <w:pPr>
        <w:spacing w:after="0" w:line="240" w:lineRule="auto"/>
      </w:pPr>
      <w:r>
        <w:rPr>
          <w:rFonts w:ascii="Times New Roman" w:hAnsi="Times New Roman" w:cs="Times New Roman"/>
          <w:sz w:val="24"/>
          <w:szCs w:val="24"/>
          <w:lang w:val="en-GB"/>
        </w:rPr>
        <w:t>and</w:t>
      </w:r>
    </w:p>
    <w:p w14:paraId="413F26D5" w14:textId="77777777" w:rsidR="00493AA8" w:rsidRDefault="00493AA8">
      <w:pPr>
        <w:spacing w:after="0" w:line="240" w:lineRule="auto"/>
        <w:rPr>
          <w:rFonts w:ascii="Times New Roman" w:hAnsi="Times New Roman" w:cs="Times New Roman"/>
          <w:sz w:val="24"/>
          <w:szCs w:val="24"/>
          <w:lang w:val="en-GB"/>
        </w:rPr>
      </w:pPr>
    </w:p>
    <w:p w14:paraId="2EC17E2A" w14:textId="77777777" w:rsidR="00493AA8" w:rsidRDefault="00493AA8">
      <w:pPr>
        <w:spacing w:after="0" w:line="240" w:lineRule="auto"/>
      </w:pPr>
      <w:r>
        <w:rPr>
          <w:rFonts w:ascii="Times New Roman" w:hAnsi="Times New Roman" w:cs="Times New Roman"/>
          <w:sz w:val="24"/>
          <w:szCs w:val="24"/>
          <w:lang w:val="en-GB"/>
        </w:rPr>
        <w:t>2)</w:t>
      </w:r>
      <w:r>
        <w:rPr>
          <w:rFonts w:ascii="Times New Roman" w:hAnsi="Times New Roman" w:cs="Times New Roman"/>
          <w:sz w:val="24"/>
          <w:szCs w:val="24"/>
          <w:lang w:val="en-GB"/>
        </w:rPr>
        <w:tab/>
      </w:r>
      <w:r>
        <w:rPr>
          <w:rFonts w:ascii="Times New Roman" w:hAnsi="Times New Roman" w:cs="Times New Roman"/>
          <w:b/>
          <w:sz w:val="24"/>
          <w:lang w:val="en-GB"/>
        </w:rPr>
        <w:t>University of West Bohemia</w:t>
      </w:r>
    </w:p>
    <w:p w14:paraId="5011E15B" w14:textId="68EBABEE" w:rsidR="00493AA8" w:rsidRDefault="00493AA8">
      <w:pPr>
        <w:spacing w:after="0" w:line="240" w:lineRule="auto"/>
      </w:pPr>
      <w:r>
        <w:rPr>
          <w:rFonts w:ascii="Times New Roman" w:hAnsi="Times New Roman" w:cs="Times New Roman"/>
          <w:sz w:val="24"/>
          <w:lang w:val="en-GB"/>
        </w:rPr>
        <w:tab/>
        <w:t>Address:</w:t>
      </w:r>
      <w:r>
        <w:rPr>
          <w:rFonts w:ascii="Times New Roman" w:hAnsi="Times New Roman" w:cs="Times New Roman"/>
          <w:sz w:val="24"/>
          <w:lang w:val="en-GB"/>
        </w:rPr>
        <w:tab/>
      </w:r>
      <w:r>
        <w:rPr>
          <w:rFonts w:ascii="Times New Roman" w:hAnsi="Times New Roman" w:cs="Times New Roman"/>
          <w:sz w:val="24"/>
          <w:lang w:val="en-GB"/>
        </w:rPr>
        <w:tab/>
      </w:r>
      <w:r>
        <w:rPr>
          <w:rFonts w:ascii="Times New Roman" w:hAnsi="Times New Roman" w:cs="Times New Roman"/>
          <w:sz w:val="24"/>
          <w:lang w:val="en-GB"/>
        </w:rPr>
        <w:tab/>
      </w:r>
      <w:proofErr w:type="spellStart"/>
      <w:r>
        <w:rPr>
          <w:rFonts w:ascii="Times New Roman" w:hAnsi="Times New Roman" w:cs="Times New Roman"/>
          <w:sz w:val="24"/>
          <w:lang w:val="en-GB"/>
        </w:rPr>
        <w:t>Univerzitní</w:t>
      </w:r>
      <w:proofErr w:type="spellEnd"/>
      <w:r>
        <w:rPr>
          <w:rFonts w:ascii="Times New Roman" w:hAnsi="Times New Roman" w:cs="Times New Roman"/>
          <w:sz w:val="24"/>
          <w:lang w:val="en-GB"/>
        </w:rPr>
        <w:t xml:space="preserve"> 2732/8, </w:t>
      </w:r>
      <w:proofErr w:type="spellStart"/>
      <w:r>
        <w:rPr>
          <w:rFonts w:ascii="Times New Roman" w:hAnsi="Times New Roman" w:cs="Times New Roman"/>
          <w:sz w:val="24"/>
          <w:lang w:val="en-GB"/>
        </w:rPr>
        <w:t>Plzeň</w:t>
      </w:r>
      <w:proofErr w:type="spellEnd"/>
      <w:r>
        <w:rPr>
          <w:rFonts w:ascii="Times New Roman" w:hAnsi="Times New Roman" w:cs="Times New Roman"/>
          <w:sz w:val="24"/>
          <w:lang w:val="en-GB"/>
        </w:rPr>
        <w:t>, PC 301 00</w:t>
      </w:r>
    </w:p>
    <w:p w14:paraId="58FF4091" w14:textId="59FDCF8E" w:rsidR="00493AA8" w:rsidRDefault="00493AA8">
      <w:pPr>
        <w:spacing w:after="0" w:line="240" w:lineRule="auto"/>
      </w:pPr>
      <w:r>
        <w:rPr>
          <w:rFonts w:ascii="Times New Roman" w:hAnsi="Times New Roman" w:cs="Times New Roman"/>
          <w:sz w:val="24"/>
          <w:lang w:val="en-GB"/>
        </w:rPr>
        <w:tab/>
        <w:t>Identification number:</w:t>
      </w:r>
      <w:r>
        <w:rPr>
          <w:rFonts w:ascii="Times New Roman" w:hAnsi="Times New Roman" w:cs="Times New Roman"/>
          <w:sz w:val="24"/>
          <w:lang w:val="en-GB"/>
        </w:rPr>
        <w:tab/>
        <w:t>49777513</w:t>
      </w:r>
    </w:p>
    <w:p w14:paraId="535CD2B7" w14:textId="180A30C6" w:rsidR="00493AA8" w:rsidRDefault="00493AA8">
      <w:pPr>
        <w:spacing w:after="0" w:line="240" w:lineRule="auto"/>
      </w:pPr>
      <w:r>
        <w:rPr>
          <w:rFonts w:ascii="Times New Roman" w:hAnsi="Times New Roman" w:cs="Times New Roman"/>
          <w:sz w:val="24"/>
          <w:lang w:val="en-GB"/>
        </w:rPr>
        <w:tab/>
        <w:t>Identification tax number:</w:t>
      </w:r>
      <w:r>
        <w:rPr>
          <w:rFonts w:ascii="Times New Roman" w:hAnsi="Times New Roman" w:cs="Times New Roman"/>
          <w:sz w:val="24"/>
          <w:lang w:val="en-GB"/>
        </w:rPr>
        <w:tab/>
        <w:t>CZ49777513</w:t>
      </w:r>
    </w:p>
    <w:p w14:paraId="2B0CA0BB" w14:textId="22DD1F65" w:rsidR="00493AA8" w:rsidRDefault="00493AA8">
      <w:pPr>
        <w:spacing w:after="0" w:line="240" w:lineRule="auto"/>
      </w:pPr>
      <w:r>
        <w:rPr>
          <w:rFonts w:ascii="Times New Roman" w:hAnsi="Times New Roman" w:cs="Times New Roman"/>
          <w:sz w:val="24"/>
          <w:lang w:val="en-GB"/>
        </w:rPr>
        <w:tab/>
        <w:t>Established under:</w:t>
      </w:r>
      <w:r>
        <w:rPr>
          <w:rFonts w:ascii="Times New Roman" w:hAnsi="Times New Roman" w:cs="Times New Roman"/>
          <w:sz w:val="24"/>
          <w:lang w:val="en-GB"/>
        </w:rPr>
        <w:tab/>
      </w:r>
      <w:r>
        <w:rPr>
          <w:rFonts w:ascii="Times New Roman" w:hAnsi="Times New Roman" w:cs="Times New Roman"/>
          <w:sz w:val="24"/>
          <w:lang w:val="en-GB"/>
        </w:rPr>
        <w:tab/>
        <w:t>Act 314/1991 Coll.</w:t>
      </w:r>
    </w:p>
    <w:p w14:paraId="1E7EEF24" w14:textId="4D88B701" w:rsidR="00493AA8" w:rsidRDefault="00493AA8">
      <w:pPr>
        <w:spacing w:after="0" w:line="240" w:lineRule="auto"/>
      </w:pPr>
      <w:r>
        <w:rPr>
          <w:rFonts w:ascii="Times New Roman" w:hAnsi="Times New Roman" w:cs="Times New Roman"/>
          <w:sz w:val="24"/>
          <w:lang w:val="en-GB"/>
        </w:rPr>
        <w:tab/>
        <w:t>Represented by:</w:t>
      </w:r>
      <w:r>
        <w:rPr>
          <w:rFonts w:ascii="Times New Roman" w:hAnsi="Times New Roman" w:cs="Times New Roman"/>
          <w:sz w:val="24"/>
          <w:lang w:val="en-GB"/>
        </w:rPr>
        <w:tab/>
      </w:r>
      <w:r>
        <w:rPr>
          <w:rFonts w:ascii="Times New Roman" w:hAnsi="Times New Roman" w:cs="Times New Roman"/>
          <w:sz w:val="24"/>
          <w:lang w:val="en-GB"/>
        </w:rPr>
        <w:tab/>
      </w:r>
      <w:r w:rsidR="00D25E84" w:rsidRPr="00D25E84">
        <w:rPr>
          <w:rFonts w:ascii="Times New Roman" w:hAnsi="Times New Roman"/>
          <w:color w:val="000000"/>
        </w:rPr>
        <w:t>doc. In</w:t>
      </w:r>
      <w:r w:rsidR="00D25E84" w:rsidRPr="00B337BB">
        <w:rPr>
          <w:rFonts w:ascii="Times New Roman" w:hAnsi="Times New Roman"/>
          <w:color w:val="000000"/>
        </w:rPr>
        <w:t>g. Miloš Železný, Ph.D.</w:t>
      </w:r>
      <w:r w:rsidR="004A02B3" w:rsidRPr="00B337BB">
        <w:rPr>
          <w:rFonts w:ascii="Times New Roman" w:hAnsi="Times New Roman"/>
          <w:color w:val="000000"/>
        </w:rPr>
        <w:t xml:space="preserve">, </w:t>
      </w:r>
      <w:proofErr w:type="spellStart"/>
      <w:r w:rsidR="00CB682B" w:rsidRPr="00B337BB">
        <w:rPr>
          <w:rFonts w:ascii="Times New Roman" w:hAnsi="Times New Roman"/>
          <w:color w:val="000000"/>
        </w:rPr>
        <w:t>dean</w:t>
      </w:r>
      <w:proofErr w:type="spellEnd"/>
      <w:r w:rsidR="00CB682B" w:rsidRPr="00B337BB">
        <w:rPr>
          <w:rFonts w:ascii="Times New Roman" w:hAnsi="Times New Roman"/>
          <w:color w:val="000000"/>
        </w:rPr>
        <w:t xml:space="preserve"> </w:t>
      </w:r>
      <w:proofErr w:type="spellStart"/>
      <w:r w:rsidR="00CB682B" w:rsidRPr="00B337BB">
        <w:rPr>
          <w:rFonts w:ascii="Times New Roman" w:hAnsi="Times New Roman"/>
          <w:color w:val="000000"/>
        </w:rPr>
        <w:t>of</w:t>
      </w:r>
      <w:proofErr w:type="spellEnd"/>
      <w:r w:rsidR="00CB682B" w:rsidRPr="00B337BB">
        <w:rPr>
          <w:rFonts w:ascii="Times New Roman" w:hAnsi="Times New Roman"/>
          <w:color w:val="000000"/>
        </w:rPr>
        <w:t xml:space="preserve"> F</w:t>
      </w:r>
      <w:r w:rsidR="00D25E84" w:rsidRPr="00B337BB">
        <w:rPr>
          <w:rFonts w:ascii="Times New Roman" w:hAnsi="Times New Roman"/>
          <w:color w:val="000000"/>
        </w:rPr>
        <w:t>AS</w:t>
      </w:r>
    </w:p>
    <w:p w14:paraId="06A8FD51" w14:textId="77777777" w:rsidR="00493AA8" w:rsidRDefault="00493AA8" w:rsidP="004A02B3">
      <w:pPr>
        <w:spacing w:after="0" w:line="240" w:lineRule="auto"/>
        <w:ind w:left="540" w:firstLine="168"/>
      </w:pPr>
      <w:r>
        <w:rPr>
          <w:rFonts w:ascii="Times New Roman" w:hAnsi="Times New Roman" w:cs="Times New Roman"/>
          <w:sz w:val="24"/>
          <w:szCs w:val="24"/>
          <w:lang w:val="en-GB"/>
        </w:rPr>
        <w:t>(</w:t>
      </w:r>
      <w:proofErr w:type="gramStart"/>
      <w:r>
        <w:rPr>
          <w:rFonts w:ascii="Times New Roman" w:hAnsi="Times New Roman" w:cs="Times New Roman"/>
          <w:sz w:val="24"/>
          <w:szCs w:val="24"/>
          <w:lang w:val="en-GB"/>
        </w:rPr>
        <w:t>hereinafter</w:t>
      </w:r>
      <w:proofErr w:type="gramEnd"/>
      <w:r>
        <w:rPr>
          <w:rFonts w:ascii="Times New Roman" w:hAnsi="Times New Roman" w:cs="Times New Roman"/>
          <w:sz w:val="24"/>
          <w:szCs w:val="24"/>
          <w:lang w:val="en-GB"/>
        </w:rPr>
        <w:t xml:space="preserve"> referred to as the “Purchaser”)</w:t>
      </w:r>
    </w:p>
    <w:p w14:paraId="1C0AB99C" w14:textId="77777777" w:rsidR="00493AA8" w:rsidRDefault="00493AA8">
      <w:pPr>
        <w:spacing w:after="0" w:line="240" w:lineRule="auto"/>
        <w:jc w:val="both"/>
        <w:rPr>
          <w:rFonts w:ascii="Times New Roman" w:hAnsi="Times New Roman" w:cs="Times New Roman"/>
          <w:b/>
          <w:sz w:val="24"/>
          <w:szCs w:val="24"/>
          <w:lang w:val="en-GB"/>
        </w:rPr>
      </w:pPr>
    </w:p>
    <w:p w14:paraId="4B31056E" w14:textId="77777777" w:rsidR="00493AA8" w:rsidRDefault="00493AA8" w:rsidP="00964858">
      <w:pPr>
        <w:keepNext/>
        <w:spacing w:after="0" w:line="240" w:lineRule="auto"/>
        <w:jc w:val="center"/>
      </w:pPr>
      <w:r>
        <w:rPr>
          <w:rFonts w:ascii="Times New Roman" w:hAnsi="Times New Roman" w:cs="Times New Roman"/>
          <w:b/>
          <w:sz w:val="24"/>
          <w:szCs w:val="24"/>
          <w:lang w:val="en-GB"/>
        </w:rPr>
        <w:lastRenderedPageBreak/>
        <w:t xml:space="preserve">Article I </w:t>
      </w:r>
    </w:p>
    <w:p w14:paraId="32AA2215" w14:textId="77777777" w:rsidR="00493AA8" w:rsidRDefault="00493AA8" w:rsidP="00964858">
      <w:pPr>
        <w:keepNext/>
        <w:spacing w:after="240" w:line="240" w:lineRule="auto"/>
        <w:jc w:val="center"/>
      </w:pPr>
      <w:r>
        <w:rPr>
          <w:rFonts w:ascii="Times New Roman" w:hAnsi="Times New Roman" w:cs="Times New Roman"/>
          <w:b/>
          <w:sz w:val="24"/>
          <w:szCs w:val="24"/>
          <w:lang w:val="en-GB"/>
        </w:rPr>
        <w:t>Subject of Contract</w:t>
      </w:r>
    </w:p>
    <w:p w14:paraId="43EA404B" w14:textId="4A227337" w:rsidR="00493AA8" w:rsidRDefault="00493AA8" w:rsidP="00A6376F">
      <w:pPr>
        <w:pStyle w:val="Zkladntextodsazen21"/>
        <w:numPr>
          <w:ilvl w:val="0"/>
          <w:numId w:val="4"/>
        </w:numPr>
        <w:tabs>
          <w:tab w:val="clear" w:pos="-360"/>
          <w:tab w:val="clear" w:pos="0"/>
        </w:tabs>
        <w:spacing w:after="120"/>
        <w:ind w:left="568" w:hanging="568"/>
      </w:pPr>
      <w:r>
        <w:rPr>
          <w:lang w:val="en-GB"/>
        </w:rPr>
        <w:t xml:space="preserve">The Seller </w:t>
      </w:r>
      <w:r w:rsidRPr="00BD11F2">
        <w:rPr>
          <w:lang w:val="en-GB"/>
        </w:rPr>
        <w:t xml:space="preserve">undertakes to deliver to the Purchaser, as provided in this Contract, </w:t>
      </w:r>
      <w:r w:rsidR="004A02B3" w:rsidRPr="00BD11F2">
        <w:rPr>
          <w:b/>
          <w:bCs/>
          <w:lang w:val="en-GB"/>
        </w:rPr>
        <w:t xml:space="preserve">one </w:t>
      </w:r>
      <w:r w:rsidR="00615766">
        <w:rPr>
          <w:b/>
          <w:bCs/>
          <w:lang w:val="en-GB"/>
        </w:rPr>
        <w:t xml:space="preserve">(1) </w:t>
      </w:r>
      <w:r w:rsidRPr="00BD11F2">
        <w:rPr>
          <w:b/>
          <w:bCs/>
          <w:lang w:val="en-GB"/>
        </w:rPr>
        <w:t>piece of</w:t>
      </w:r>
      <w:r w:rsidR="00E21E13" w:rsidRPr="00BD11F2">
        <w:rPr>
          <w:b/>
          <w:bCs/>
          <w:lang w:val="en-GB"/>
        </w:rPr>
        <w:t xml:space="preserve"> </w:t>
      </w:r>
      <w:r w:rsidR="00E355B2" w:rsidRPr="00E355B2">
        <w:rPr>
          <w:b/>
          <w:bCs/>
          <w:lang w:val="en-GB"/>
        </w:rPr>
        <w:t>AGV (Automated Guided Vehicle)</w:t>
      </w:r>
      <w:r w:rsidRPr="00BD11F2">
        <w:rPr>
          <w:lang w:val="en-GB"/>
        </w:rPr>
        <w:t>, according</w:t>
      </w:r>
      <w:r>
        <w:rPr>
          <w:lang w:val="en-GB"/>
        </w:rPr>
        <w:t xml:space="preserve"> to the technical specifications set out in Annex no. 1, which is an integral part of this Contract (hereinafter referred to as the "Subject of Purchase").</w:t>
      </w:r>
    </w:p>
    <w:p w14:paraId="0CB14DB9" w14:textId="1DD7B49D" w:rsidR="00493AA8" w:rsidRPr="00A6376F" w:rsidRDefault="00493AA8" w:rsidP="00A6376F">
      <w:pPr>
        <w:pStyle w:val="Zkladntextodsazen21"/>
        <w:numPr>
          <w:ilvl w:val="0"/>
          <w:numId w:val="4"/>
        </w:numPr>
        <w:tabs>
          <w:tab w:val="clear" w:pos="-360"/>
          <w:tab w:val="clear" w:pos="0"/>
        </w:tabs>
        <w:spacing w:after="120"/>
        <w:ind w:left="568" w:hanging="568"/>
        <w:rPr>
          <w:lang w:val="en-GB"/>
        </w:rPr>
      </w:pPr>
      <w:r>
        <w:rPr>
          <w:lang w:val="en-GB"/>
        </w:rPr>
        <w:t xml:space="preserve">The Subject of Purchase must be new, fully functional and complete, so as to allow its </w:t>
      </w:r>
      <w:r w:rsidRPr="00B337BB">
        <w:rPr>
          <w:lang w:val="en-GB"/>
        </w:rPr>
        <w:t>full utilization</w:t>
      </w:r>
      <w:r w:rsidR="00BF2E22" w:rsidRPr="00B337BB">
        <w:rPr>
          <w:lang w:val="en-GB"/>
        </w:rPr>
        <w:t xml:space="preserve">, for the following purposes: </w:t>
      </w:r>
      <w:r w:rsidR="005A245B" w:rsidRPr="00B337BB">
        <w:rPr>
          <w:lang w:val="en-GB"/>
        </w:rPr>
        <w:t>research and development, education and research results presentation.</w:t>
      </w:r>
    </w:p>
    <w:p w14:paraId="08FF68D5" w14:textId="7C33DF21" w:rsidR="00493AA8" w:rsidRPr="00A6376F" w:rsidRDefault="00493AA8" w:rsidP="00A6376F">
      <w:pPr>
        <w:pStyle w:val="Zkladntextodsazen21"/>
        <w:numPr>
          <w:ilvl w:val="0"/>
          <w:numId w:val="4"/>
        </w:numPr>
        <w:tabs>
          <w:tab w:val="clear" w:pos="-360"/>
          <w:tab w:val="clear" w:pos="0"/>
        </w:tabs>
        <w:spacing w:after="120"/>
        <w:ind w:left="568" w:hanging="568"/>
        <w:rPr>
          <w:lang w:val="en-GB"/>
        </w:rPr>
      </w:pPr>
      <w:r w:rsidRPr="00A6376F">
        <w:rPr>
          <w:lang w:val="en-GB"/>
        </w:rPr>
        <w:t xml:space="preserve">The Subject of Purchase must be delivered in the agreed quantity, quality, features, time and place. The Seller undertakes to </w:t>
      </w:r>
      <w:proofErr w:type="spellStart"/>
      <w:r w:rsidR="00B35DED">
        <w:rPr>
          <w:lang w:val="en-GB"/>
        </w:rPr>
        <w:t>fulfill</w:t>
      </w:r>
      <w:proofErr w:type="spellEnd"/>
      <w:r w:rsidR="00B35DED">
        <w:rPr>
          <w:lang w:val="en-GB"/>
        </w:rPr>
        <w:t xml:space="preserve"> other related responsibilities under this Contract</w:t>
      </w:r>
      <w:r w:rsidRPr="00A6376F">
        <w:rPr>
          <w:lang w:val="en-GB"/>
        </w:rPr>
        <w:t xml:space="preserve"> and to transfer the ownership right to the Subject of Purchase to the Purchaser</w:t>
      </w:r>
      <w:r>
        <w:rPr>
          <w:lang w:val="en-GB"/>
        </w:rPr>
        <w:t>.</w:t>
      </w:r>
    </w:p>
    <w:p w14:paraId="496576D0" w14:textId="7738B895" w:rsidR="00493AA8" w:rsidRPr="00A6376F" w:rsidRDefault="00493AA8" w:rsidP="00A6376F">
      <w:pPr>
        <w:pStyle w:val="Zkladntextodsazen21"/>
        <w:numPr>
          <w:ilvl w:val="0"/>
          <w:numId w:val="4"/>
        </w:numPr>
        <w:tabs>
          <w:tab w:val="clear" w:pos="-360"/>
          <w:tab w:val="clear" w:pos="0"/>
        </w:tabs>
        <w:spacing w:after="120"/>
        <w:ind w:left="568" w:hanging="568"/>
        <w:rPr>
          <w:lang w:val="en-GB"/>
        </w:rPr>
      </w:pPr>
      <w:r>
        <w:rPr>
          <w:lang w:val="en-GB"/>
        </w:rPr>
        <w:t>An integral part of the Subject of Purchase is the delivery of the Subject of Purchase to the place of fulfilment, the delivery of technical documentation and user’s manuals (in the Czech or English language, in paper or electronic form).</w:t>
      </w:r>
    </w:p>
    <w:p w14:paraId="548BF5AF" w14:textId="77777777" w:rsidR="00493AA8" w:rsidRDefault="00493AA8" w:rsidP="00A6376F">
      <w:pPr>
        <w:pStyle w:val="Zkladntextodsazen21"/>
        <w:numPr>
          <w:ilvl w:val="0"/>
          <w:numId w:val="4"/>
        </w:numPr>
        <w:tabs>
          <w:tab w:val="clear" w:pos="-360"/>
          <w:tab w:val="clear" w:pos="0"/>
        </w:tabs>
        <w:spacing w:after="120"/>
        <w:ind w:left="568" w:hanging="568"/>
      </w:pPr>
      <w:r>
        <w:rPr>
          <w:lang w:val="en-GB"/>
        </w:rPr>
        <w:t xml:space="preserve">The Purchaser undertakes to take over the delivered </w:t>
      </w:r>
      <w:proofErr w:type="spellStart"/>
      <w:r w:rsidRPr="00A6376F">
        <w:rPr>
          <w:lang w:val="en-GB"/>
        </w:rPr>
        <w:t>defectless</w:t>
      </w:r>
      <w:proofErr w:type="spellEnd"/>
      <w:r>
        <w:rPr>
          <w:lang w:val="en-GB"/>
        </w:rPr>
        <w:t xml:space="preserve"> Subject of Purchase, and pay the Seller the price stipulated in the Contract under the conditions specified herein.</w:t>
      </w:r>
    </w:p>
    <w:p w14:paraId="46831111" w14:textId="77777777" w:rsidR="00493AA8" w:rsidRDefault="00493AA8">
      <w:pPr>
        <w:keepNext/>
        <w:spacing w:after="0" w:line="240" w:lineRule="auto"/>
        <w:jc w:val="center"/>
      </w:pPr>
      <w:r>
        <w:rPr>
          <w:rFonts w:ascii="Times New Roman" w:hAnsi="Times New Roman" w:cs="Times New Roman"/>
          <w:b/>
          <w:sz w:val="24"/>
          <w:szCs w:val="24"/>
          <w:lang w:val="en-GB"/>
        </w:rPr>
        <w:t xml:space="preserve">Article II </w:t>
      </w:r>
    </w:p>
    <w:p w14:paraId="2D329617" w14:textId="77777777" w:rsidR="00493AA8" w:rsidRDefault="00493AA8">
      <w:pPr>
        <w:keepNext/>
        <w:spacing w:after="0" w:line="240" w:lineRule="auto"/>
        <w:jc w:val="center"/>
      </w:pPr>
      <w:r>
        <w:rPr>
          <w:rFonts w:ascii="Times New Roman" w:hAnsi="Times New Roman" w:cs="Times New Roman"/>
          <w:b/>
          <w:sz w:val="24"/>
          <w:szCs w:val="24"/>
          <w:lang w:val="en-GB"/>
        </w:rPr>
        <w:t>Time and Place of Fulfilment</w:t>
      </w:r>
    </w:p>
    <w:p w14:paraId="08B4ACD4" w14:textId="336B4CAA" w:rsidR="00493AA8" w:rsidRDefault="00493AA8" w:rsidP="00A6376F">
      <w:pPr>
        <w:numPr>
          <w:ilvl w:val="0"/>
          <w:numId w:val="3"/>
        </w:numPr>
        <w:tabs>
          <w:tab w:val="clear" w:pos="0"/>
        </w:tabs>
        <w:spacing w:before="120" w:after="120" w:line="240" w:lineRule="auto"/>
        <w:ind w:left="568" w:hanging="568"/>
        <w:jc w:val="both"/>
      </w:pPr>
      <w:r>
        <w:rPr>
          <w:rFonts w:ascii="Times New Roman" w:hAnsi="Times New Roman" w:cs="Times New Roman"/>
          <w:sz w:val="24"/>
          <w:szCs w:val="24"/>
          <w:lang w:val="en-GB"/>
        </w:rPr>
        <w:t>The Seller undertakes to deliver the Subject of Purchase to the Purchaser at the place of fulfilment which is University of West Bohemia (</w:t>
      </w:r>
      <w:proofErr w:type="spellStart"/>
      <w:r>
        <w:rPr>
          <w:rFonts w:ascii="Times New Roman" w:hAnsi="Times New Roman" w:cs="Times New Roman"/>
          <w:sz w:val="24"/>
          <w:szCs w:val="24"/>
          <w:lang w:val="en-GB"/>
        </w:rPr>
        <w:t>Západočeská</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univerzita</w:t>
      </w:r>
      <w:proofErr w:type="spellEnd"/>
      <w:r>
        <w:rPr>
          <w:rFonts w:ascii="Times New Roman" w:hAnsi="Times New Roman" w:cs="Times New Roman"/>
          <w:sz w:val="24"/>
          <w:szCs w:val="24"/>
          <w:lang w:val="en-GB"/>
        </w:rPr>
        <w:t xml:space="preserve"> v </w:t>
      </w:r>
      <w:proofErr w:type="spellStart"/>
      <w:r>
        <w:rPr>
          <w:rFonts w:ascii="Times New Roman" w:hAnsi="Times New Roman" w:cs="Times New Roman"/>
          <w:sz w:val="24"/>
          <w:szCs w:val="24"/>
          <w:lang w:val="en-GB"/>
        </w:rPr>
        <w:t>Plzni</w:t>
      </w:r>
      <w:proofErr w:type="spellEnd"/>
      <w:r>
        <w:rPr>
          <w:rFonts w:ascii="Times New Roman" w:hAnsi="Times New Roman" w:cs="Times New Roman"/>
          <w:sz w:val="24"/>
          <w:szCs w:val="24"/>
          <w:lang w:val="en-GB"/>
        </w:rPr>
        <w:t xml:space="preserve">), </w:t>
      </w:r>
      <w:r w:rsidR="00FD73DD">
        <w:rPr>
          <w:rFonts w:ascii="Times New Roman" w:hAnsi="Times New Roman" w:cs="Times New Roman"/>
          <w:sz w:val="24"/>
          <w:szCs w:val="24"/>
          <w:lang w:val="en-GB"/>
        </w:rPr>
        <w:t xml:space="preserve">Czech </w:t>
      </w:r>
      <w:r w:rsidR="004C413F">
        <w:rPr>
          <w:rFonts w:ascii="Times New Roman" w:hAnsi="Times New Roman" w:cs="Times New Roman"/>
          <w:sz w:val="24"/>
          <w:szCs w:val="24"/>
          <w:lang w:val="en-GB"/>
        </w:rPr>
        <w:t>Republic</w:t>
      </w:r>
      <w:r w:rsidR="00FD73DD">
        <w:rPr>
          <w:rFonts w:ascii="Times New Roman" w:hAnsi="Times New Roman" w:cs="Times New Roman"/>
          <w:sz w:val="24"/>
          <w:szCs w:val="24"/>
          <w:lang w:val="en-GB"/>
        </w:rPr>
        <w:t xml:space="preserve">, </w:t>
      </w:r>
      <w:r w:rsidR="00FD73DD" w:rsidRPr="00B337BB">
        <w:rPr>
          <w:rFonts w:ascii="Times New Roman" w:hAnsi="Times New Roman" w:cs="Times New Roman"/>
          <w:sz w:val="24"/>
          <w:szCs w:val="24"/>
          <w:lang w:val="en-GB"/>
        </w:rPr>
        <w:t xml:space="preserve">Pilsen, </w:t>
      </w:r>
      <w:proofErr w:type="spellStart"/>
      <w:r w:rsidRPr="00B337BB">
        <w:rPr>
          <w:rFonts w:ascii="Times New Roman" w:hAnsi="Times New Roman" w:cs="Times New Roman"/>
          <w:sz w:val="24"/>
          <w:szCs w:val="24"/>
          <w:lang w:val="en-GB"/>
        </w:rPr>
        <w:t>Technická</w:t>
      </w:r>
      <w:proofErr w:type="spellEnd"/>
      <w:r w:rsidRPr="00B337BB">
        <w:rPr>
          <w:rFonts w:ascii="Times New Roman" w:hAnsi="Times New Roman" w:cs="Times New Roman"/>
          <w:sz w:val="24"/>
          <w:szCs w:val="24"/>
          <w:lang w:val="en-GB"/>
        </w:rPr>
        <w:t xml:space="preserve"> 8, Door no. UN</w:t>
      </w:r>
      <w:r w:rsidR="009D46F2" w:rsidRPr="00B337BB">
        <w:rPr>
          <w:rFonts w:ascii="Times New Roman" w:hAnsi="Times New Roman" w:cs="Times New Roman"/>
          <w:sz w:val="24"/>
          <w:szCs w:val="24"/>
          <w:lang w:val="en-GB"/>
        </w:rPr>
        <w:t>537</w:t>
      </w:r>
      <w:r w:rsidRPr="00B337BB">
        <w:rPr>
          <w:rFonts w:ascii="Times New Roman" w:hAnsi="Times New Roman" w:cs="Times New Roman"/>
          <w:sz w:val="24"/>
          <w:szCs w:val="24"/>
          <w:lang w:val="en-GB"/>
        </w:rPr>
        <w:t>, not</w:t>
      </w:r>
      <w:r w:rsidRPr="00BD11F2">
        <w:rPr>
          <w:rFonts w:ascii="Times New Roman" w:hAnsi="Times New Roman" w:cs="Times New Roman"/>
          <w:sz w:val="24"/>
          <w:szCs w:val="24"/>
          <w:lang w:val="en-GB"/>
        </w:rPr>
        <w:t xml:space="preserve"> later than </w:t>
      </w:r>
      <w:r w:rsidR="00E114F7">
        <w:rPr>
          <w:rFonts w:ascii="Times New Roman" w:hAnsi="Times New Roman" w:cs="Times New Roman"/>
          <w:sz w:val="24"/>
          <w:szCs w:val="24"/>
          <w:lang w:val="en-GB"/>
        </w:rPr>
        <w:t>six</w:t>
      </w:r>
      <w:r w:rsidR="00C35AD5">
        <w:rPr>
          <w:rFonts w:ascii="Times New Roman" w:hAnsi="Times New Roman" w:cs="Times New Roman"/>
          <w:sz w:val="24"/>
          <w:szCs w:val="24"/>
          <w:lang w:val="en-GB"/>
        </w:rPr>
        <w:t xml:space="preserve"> (6</w:t>
      </w:r>
      <w:r w:rsidR="00FD73DD" w:rsidRPr="00BD11F2">
        <w:rPr>
          <w:rFonts w:ascii="Times New Roman" w:hAnsi="Times New Roman" w:cs="Times New Roman"/>
          <w:sz w:val="24"/>
          <w:szCs w:val="24"/>
          <w:lang w:val="en-GB"/>
        </w:rPr>
        <w:t>) months</w:t>
      </w:r>
      <w:r w:rsidRPr="00BD11F2">
        <w:rPr>
          <w:rFonts w:ascii="Times New Roman" w:hAnsi="Times New Roman" w:cs="Times New Roman"/>
          <w:sz w:val="24"/>
          <w:szCs w:val="24"/>
          <w:lang w:val="en-GB"/>
        </w:rPr>
        <w:t xml:space="preserve"> after</w:t>
      </w:r>
      <w:r w:rsidRPr="000029FC">
        <w:rPr>
          <w:rFonts w:ascii="Times New Roman" w:hAnsi="Times New Roman" w:cs="Times New Roman"/>
          <w:sz w:val="24"/>
          <w:szCs w:val="24"/>
          <w:lang w:val="en-GB"/>
        </w:rPr>
        <w:t xml:space="preserve"> </w:t>
      </w:r>
      <w:r w:rsidR="00937EBE">
        <w:rPr>
          <w:rFonts w:ascii="Times New Roman" w:hAnsi="Times New Roman" w:cs="Times New Roman"/>
          <w:sz w:val="24"/>
          <w:szCs w:val="24"/>
          <w:lang w:val="en-GB"/>
        </w:rPr>
        <w:t>the co</w:t>
      </w:r>
      <w:r w:rsidR="00790941">
        <w:rPr>
          <w:rFonts w:ascii="Times New Roman" w:hAnsi="Times New Roman" w:cs="Times New Roman"/>
          <w:sz w:val="24"/>
          <w:szCs w:val="24"/>
          <w:lang w:val="en-GB"/>
        </w:rPr>
        <w:t>n</w:t>
      </w:r>
      <w:r w:rsidR="00937EBE">
        <w:rPr>
          <w:rFonts w:ascii="Times New Roman" w:hAnsi="Times New Roman" w:cs="Times New Roman"/>
          <w:sz w:val="24"/>
          <w:szCs w:val="24"/>
          <w:lang w:val="en-GB"/>
        </w:rPr>
        <w:t>clusion of</w:t>
      </w:r>
      <w:r w:rsidR="00937EBE" w:rsidRPr="000029FC">
        <w:rPr>
          <w:rFonts w:ascii="Times New Roman" w:hAnsi="Times New Roman" w:cs="Times New Roman"/>
          <w:sz w:val="24"/>
          <w:szCs w:val="24"/>
          <w:lang w:val="en-GB"/>
        </w:rPr>
        <w:t xml:space="preserve"> </w:t>
      </w:r>
      <w:r w:rsidRPr="000029FC">
        <w:rPr>
          <w:rFonts w:ascii="Times New Roman" w:hAnsi="Times New Roman" w:cs="Times New Roman"/>
          <w:sz w:val="24"/>
          <w:szCs w:val="24"/>
          <w:lang w:val="en-GB"/>
        </w:rPr>
        <w:t>th</w:t>
      </w:r>
      <w:r w:rsidR="00937EBE">
        <w:rPr>
          <w:rFonts w:ascii="Times New Roman" w:hAnsi="Times New Roman" w:cs="Times New Roman"/>
          <w:sz w:val="24"/>
          <w:szCs w:val="24"/>
          <w:lang w:val="en-GB"/>
        </w:rPr>
        <w:t>is</w:t>
      </w:r>
      <w:r w:rsidRPr="000029FC">
        <w:rPr>
          <w:rFonts w:ascii="Times New Roman" w:hAnsi="Times New Roman" w:cs="Times New Roman"/>
          <w:sz w:val="24"/>
          <w:szCs w:val="24"/>
          <w:lang w:val="en-GB"/>
        </w:rPr>
        <w:t xml:space="preserve"> </w:t>
      </w:r>
      <w:r w:rsidR="00937EBE">
        <w:rPr>
          <w:rFonts w:ascii="Times New Roman" w:hAnsi="Times New Roman" w:cs="Times New Roman"/>
          <w:sz w:val="24"/>
          <w:szCs w:val="24"/>
          <w:lang w:val="en-GB"/>
        </w:rPr>
        <w:t>C</w:t>
      </w:r>
      <w:r w:rsidRPr="000029FC">
        <w:rPr>
          <w:rFonts w:ascii="Times New Roman" w:hAnsi="Times New Roman" w:cs="Times New Roman"/>
          <w:sz w:val="24"/>
          <w:szCs w:val="24"/>
          <w:lang w:val="en-GB"/>
        </w:rPr>
        <w:t>ontract.</w:t>
      </w:r>
    </w:p>
    <w:p w14:paraId="1656E489" w14:textId="18333B2D" w:rsidR="00493AA8" w:rsidRPr="00220B63" w:rsidRDefault="00493AA8" w:rsidP="00A6376F">
      <w:pPr>
        <w:numPr>
          <w:ilvl w:val="0"/>
          <w:numId w:val="3"/>
        </w:numPr>
        <w:tabs>
          <w:tab w:val="clear" w:pos="0"/>
        </w:tabs>
        <w:spacing w:before="120" w:after="120" w:line="240" w:lineRule="auto"/>
        <w:ind w:left="568" w:hanging="568"/>
        <w:jc w:val="both"/>
      </w:pPr>
      <w:r>
        <w:rPr>
          <w:rFonts w:ascii="Times New Roman" w:hAnsi="Times New Roman" w:cs="Times New Roman"/>
          <w:sz w:val="24"/>
          <w:szCs w:val="24"/>
          <w:lang w:val="en-GB"/>
        </w:rPr>
        <w:t>The Subject of Purchase will be handed over by the Seller and taken over by the Purchaser on the basis of a mutually signed and dated handover protocol in writing. The Purchaser is not obliged to accept the Subject of Purchase which has any defect or unfinished work.</w:t>
      </w:r>
    </w:p>
    <w:p w14:paraId="0071DE21" w14:textId="5D153E98" w:rsidR="00220B63" w:rsidRDefault="00220B63" w:rsidP="00756FF1">
      <w:pPr>
        <w:numPr>
          <w:ilvl w:val="0"/>
          <w:numId w:val="3"/>
        </w:numPr>
        <w:tabs>
          <w:tab w:val="clear" w:pos="0"/>
        </w:tabs>
        <w:spacing w:before="120" w:after="120" w:line="240" w:lineRule="auto"/>
        <w:ind w:left="568" w:hanging="568"/>
        <w:jc w:val="both"/>
      </w:pPr>
      <w:r w:rsidRPr="00756FF1">
        <w:rPr>
          <w:rFonts w:ascii="Times New Roman" w:hAnsi="Times New Roman"/>
          <w:sz w:val="24"/>
          <w:szCs w:val="24"/>
          <w:lang w:val="en-GB"/>
        </w:rPr>
        <w:t xml:space="preserve">In the case of the Seller's delay in the fulfilment of its obligations under this Contract (especially in the case of a delay of the Seller in the delivery date of the Subject of Purchase or the date of its being put into operation), the Purchaser is entitled to require the Seller to pay a contractual fine </w:t>
      </w:r>
      <w:r w:rsidRPr="00B337BB">
        <w:rPr>
          <w:rFonts w:ascii="Times New Roman" w:hAnsi="Times New Roman"/>
          <w:sz w:val="24"/>
          <w:szCs w:val="24"/>
          <w:lang w:val="en-GB"/>
        </w:rPr>
        <w:t>amounting to 0.0</w:t>
      </w:r>
      <w:r w:rsidR="00D25E84" w:rsidRPr="00B337BB">
        <w:rPr>
          <w:rFonts w:ascii="Times New Roman" w:hAnsi="Times New Roman"/>
          <w:sz w:val="24"/>
          <w:szCs w:val="24"/>
          <w:lang w:val="en-GB"/>
        </w:rPr>
        <w:t>5</w:t>
      </w:r>
      <w:r w:rsidRPr="00B337BB">
        <w:rPr>
          <w:rFonts w:ascii="Times New Roman" w:hAnsi="Times New Roman"/>
          <w:sz w:val="24"/>
          <w:szCs w:val="24"/>
          <w:lang w:val="en-GB"/>
        </w:rPr>
        <w:t>% of the purchase price for the delivery of the Subject of Purchase for every even partial day of the Seller’s delay in</w:t>
      </w:r>
      <w:r w:rsidRPr="00756FF1">
        <w:rPr>
          <w:rFonts w:ascii="Times New Roman" w:hAnsi="Times New Roman"/>
          <w:sz w:val="24"/>
          <w:szCs w:val="24"/>
          <w:lang w:val="en-GB"/>
        </w:rPr>
        <w:t xml:space="preserve"> the fulfilment of the Contract.</w:t>
      </w:r>
      <w:r w:rsidR="00756FF1" w:rsidRPr="00756FF1">
        <w:rPr>
          <w:rFonts w:ascii="Times New Roman" w:hAnsi="Times New Roman"/>
          <w:sz w:val="24"/>
          <w:szCs w:val="24"/>
          <w:lang w:val="en-GB"/>
        </w:rPr>
        <w:t xml:space="preserve"> </w:t>
      </w:r>
      <w:r w:rsidR="00756FF1" w:rsidRPr="00FE3433">
        <w:rPr>
          <w:rFonts w:ascii="Times New Roman" w:hAnsi="Times New Roman" w:cs="Times New Roman"/>
          <w:sz w:val="24"/>
          <w:szCs w:val="24"/>
          <w:lang w:val="en-GB"/>
        </w:rPr>
        <w:t>The total amount of the contractual penalty is limited to 10 % of the purchase price.</w:t>
      </w:r>
    </w:p>
    <w:p w14:paraId="32076F18" w14:textId="77777777" w:rsidR="00493AA8" w:rsidRPr="002339C0" w:rsidRDefault="00493AA8" w:rsidP="00B63C7D">
      <w:pPr>
        <w:keepNext/>
        <w:spacing w:after="0" w:line="240" w:lineRule="auto"/>
        <w:jc w:val="center"/>
      </w:pPr>
      <w:r w:rsidRPr="002339C0">
        <w:rPr>
          <w:rFonts w:ascii="Times New Roman" w:hAnsi="Times New Roman" w:cs="Times New Roman"/>
          <w:b/>
          <w:sz w:val="24"/>
          <w:szCs w:val="24"/>
          <w:lang w:val="en-GB"/>
        </w:rPr>
        <w:t>Article III</w:t>
      </w:r>
    </w:p>
    <w:p w14:paraId="623DB6DF" w14:textId="77777777" w:rsidR="00493AA8" w:rsidRPr="002339C0" w:rsidRDefault="00493AA8">
      <w:pPr>
        <w:pStyle w:val="Nadpis1"/>
      </w:pPr>
      <w:r w:rsidRPr="002339C0">
        <w:rPr>
          <w:lang w:val="en-GB"/>
        </w:rPr>
        <w:t>Price and Payment Terms</w:t>
      </w:r>
    </w:p>
    <w:p w14:paraId="7D7D1CFD" w14:textId="30867DCD" w:rsidR="00493AA8" w:rsidRPr="00593CFC" w:rsidRDefault="00493AA8" w:rsidP="00A6376F">
      <w:pPr>
        <w:numPr>
          <w:ilvl w:val="0"/>
          <w:numId w:val="10"/>
        </w:numPr>
        <w:tabs>
          <w:tab w:val="clear" w:pos="0"/>
        </w:tabs>
        <w:spacing w:before="120" w:after="120" w:line="240" w:lineRule="auto"/>
        <w:ind w:left="567" w:hanging="567"/>
        <w:jc w:val="both"/>
        <w:rPr>
          <w:rFonts w:ascii="Times New Roman" w:hAnsi="Times New Roman" w:cs="Times New Roman"/>
          <w:sz w:val="24"/>
          <w:szCs w:val="24"/>
        </w:rPr>
      </w:pPr>
      <w:r w:rsidRPr="00790941">
        <w:rPr>
          <w:rFonts w:ascii="Times New Roman" w:hAnsi="Times New Roman" w:cs="Times New Roman"/>
          <w:sz w:val="24"/>
          <w:szCs w:val="24"/>
          <w:lang w:val="en-GB"/>
        </w:rPr>
        <w:t xml:space="preserve">The Purchaser undertakes to pay the Seller for the delivery of the Subject of Purchase the purchase price in the amount </w:t>
      </w:r>
      <w:r w:rsidRPr="00F11F10">
        <w:rPr>
          <w:rFonts w:ascii="Times New Roman" w:hAnsi="Times New Roman" w:cs="Times New Roman"/>
          <w:sz w:val="24"/>
          <w:szCs w:val="24"/>
          <w:lang w:val="en-GB"/>
        </w:rPr>
        <w:t xml:space="preserve">of </w:t>
      </w:r>
      <w:r w:rsidR="00651E7D" w:rsidRPr="00651E7D">
        <w:rPr>
          <w:rFonts w:ascii="Times New Roman" w:hAnsi="Times New Roman" w:cs="Times New Roman"/>
          <w:b/>
          <w:bCs/>
          <w:sz w:val="24"/>
          <w:szCs w:val="24"/>
          <w:highlight w:val="yellow"/>
          <w:lang w:val="it-IT"/>
        </w:rPr>
        <w:t>......</w:t>
      </w:r>
      <w:r w:rsidR="00F11F10" w:rsidRPr="00051DBA">
        <w:rPr>
          <w:rFonts w:ascii="Times New Roman" w:hAnsi="Times New Roman" w:cs="Times New Roman"/>
          <w:b/>
          <w:bCs/>
          <w:sz w:val="24"/>
          <w:szCs w:val="24"/>
          <w:lang w:val="it-IT"/>
        </w:rPr>
        <w:t xml:space="preserve"> </w:t>
      </w:r>
      <w:r w:rsidR="00AB5DC8" w:rsidRPr="00790941">
        <w:rPr>
          <w:rFonts w:ascii="Times New Roman" w:hAnsi="Times New Roman" w:cs="Times New Roman"/>
          <w:sz w:val="24"/>
          <w:szCs w:val="24"/>
          <w:highlight w:val="yellow"/>
          <w:lang w:val="en-GB"/>
        </w:rPr>
        <w:t>CZK/EUR</w:t>
      </w:r>
      <w:r w:rsidR="00C26757" w:rsidRPr="00F11F10">
        <w:rPr>
          <w:rFonts w:ascii="Times New Roman" w:hAnsi="Times New Roman" w:cs="Times New Roman"/>
          <w:sz w:val="24"/>
          <w:szCs w:val="24"/>
          <w:lang w:val="en-GB"/>
        </w:rPr>
        <w:t xml:space="preserve"> </w:t>
      </w:r>
      <w:r w:rsidRPr="00F11F10">
        <w:rPr>
          <w:rFonts w:ascii="Times New Roman" w:hAnsi="Times New Roman" w:cs="Times New Roman"/>
          <w:sz w:val="24"/>
          <w:szCs w:val="24"/>
          <w:lang w:val="en-GB"/>
        </w:rPr>
        <w:t xml:space="preserve">(in words </w:t>
      </w:r>
      <w:proofErr w:type="gramStart"/>
      <w:r w:rsidR="00651E7D" w:rsidRPr="00651E7D">
        <w:rPr>
          <w:rFonts w:ascii="Times New Roman" w:hAnsi="Times New Roman" w:cs="Times New Roman"/>
          <w:sz w:val="24"/>
          <w:szCs w:val="24"/>
          <w:highlight w:val="yellow"/>
          <w:lang w:val="en-US"/>
        </w:rPr>
        <w:t>…..</w:t>
      </w:r>
      <w:proofErr w:type="gramEnd"/>
      <w:r w:rsidRPr="00F11F10">
        <w:rPr>
          <w:rFonts w:ascii="Times New Roman" w:hAnsi="Times New Roman" w:cs="Times New Roman"/>
          <w:sz w:val="24"/>
          <w:szCs w:val="24"/>
          <w:lang w:val="en-GB"/>
        </w:rPr>
        <w:t xml:space="preserve">) without VAT. VAT will be charged to the price by the </w:t>
      </w:r>
      <w:r w:rsidR="009D086D" w:rsidRPr="00F11F10">
        <w:rPr>
          <w:rFonts w:ascii="Times New Roman" w:hAnsi="Times New Roman" w:cs="Times New Roman"/>
          <w:sz w:val="24"/>
          <w:szCs w:val="24"/>
          <w:lang w:val="en-GB"/>
        </w:rPr>
        <w:t>Seller</w:t>
      </w:r>
      <w:r w:rsidRPr="00F11F10">
        <w:rPr>
          <w:rFonts w:ascii="Times New Roman" w:hAnsi="Times New Roman" w:cs="Times New Roman"/>
          <w:sz w:val="24"/>
          <w:szCs w:val="24"/>
          <w:lang w:val="en-GB"/>
        </w:rPr>
        <w:t xml:space="preserve"> under current legislation.</w:t>
      </w:r>
    </w:p>
    <w:p w14:paraId="379E36E0" w14:textId="5158C075" w:rsidR="00593CFC" w:rsidRPr="00BD11F2" w:rsidRDefault="00593CFC" w:rsidP="00593CFC">
      <w:pPr>
        <w:numPr>
          <w:ilvl w:val="0"/>
          <w:numId w:val="10"/>
        </w:numPr>
        <w:tabs>
          <w:tab w:val="clear" w:pos="0"/>
        </w:tabs>
        <w:spacing w:before="120" w:after="120" w:line="240" w:lineRule="auto"/>
        <w:ind w:left="567" w:hanging="567"/>
        <w:jc w:val="both"/>
        <w:rPr>
          <w:rFonts w:ascii="Times New Roman" w:hAnsi="Times New Roman" w:cs="Times New Roman"/>
          <w:sz w:val="24"/>
          <w:szCs w:val="24"/>
        </w:rPr>
      </w:pPr>
      <w:r w:rsidRPr="00BD11F2">
        <w:rPr>
          <w:rFonts w:ascii="Times New Roman" w:hAnsi="Times New Roman" w:cs="Times New Roman"/>
          <w:sz w:val="24"/>
          <w:szCs w:val="24"/>
          <w:lang w:val="en-GB"/>
        </w:rPr>
        <w:lastRenderedPageBreak/>
        <w:t>The purchase price is to be paid by the Purchaser</w:t>
      </w:r>
      <w:r>
        <w:rPr>
          <w:rFonts w:ascii="Times New Roman" w:hAnsi="Times New Roman" w:cs="Times New Roman"/>
          <w:sz w:val="24"/>
          <w:szCs w:val="24"/>
          <w:lang w:val="en-GB"/>
        </w:rPr>
        <w:t xml:space="preserve"> (in the </w:t>
      </w:r>
      <w:r w:rsidR="00AB5DC8" w:rsidRPr="00790941">
        <w:rPr>
          <w:rFonts w:ascii="Times New Roman" w:hAnsi="Times New Roman" w:cs="Times New Roman"/>
          <w:sz w:val="24"/>
          <w:szCs w:val="24"/>
          <w:highlight w:val="yellow"/>
          <w:lang w:val="en-GB"/>
        </w:rPr>
        <w:t>CZK/EUR</w:t>
      </w:r>
      <w:r>
        <w:rPr>
          <w:rFonts w:ascii="Times New Roman" w:hAnsi="Times New Roman" w:cs="Times New Roman"/>
          <w:sz w:val="24"/>
          <w:szCs w:val="24"/>
          <w:lang w:val="en-GB"/>
        </w:rPr>
        <w:t>)</w:t>
      </w:r>
      <w:r w:rsidRPr="00BD11F2">
        <w:rPr>
          <w:rFonts w:ascii="Times New Roman" w:hAnsi="Times New Roman" w:cs="Times New Roman"/>
          <w:sz w:val="24"/>
          <w:szCs w:val="24"/>
          <w:lang w:val="en-GB"/>
        </w:rPr>
        <w:t xml:space="preserve"> to the seller's bank account on the </w:t>
      </w:r>
      <w:r w:rsidRPr="00BD11F2">
        <w:rPr>
          <w:rFonts w:ascii="Times New Roman" w:hAnsi="Times New Roman" w:cs="Times New Roman"/>
          <w:sz w:val="24"/>
          <w:szCs w:val="24"/>
          <w:lang w:val="en-US"/>
        </w:rPr>
        <w:t xml:space="preserve">basis of a tax document - invoice, after the proper handover and acceptance of the </w:t>
      </w:r>
      <w:proofErr w:type="spellStart"/>
      <w:r w:rsidRPr="00BD11F2">
        <w:rPr>
          <w:rFonts w:ascii="Times New Roman" w:hAnsi="Times New Roman" w:cs="Times New Roman"/>
          <w:sz w:val="24"/>
          <w:szCs w:val="24"/>
          <w:lang w:val="en-US"/>
        </w:rPr>
        <w:t>defectless</w:t>
      </w:r>
      <w:proofErr w:type="spellEnd"/>
      <w:r w:rsidRPr="00BD11F2">
        <w:rPr>
          <w:rFonts w:ascii="Times New Roman" w:hAnsi="Times New Roman" w:cs="Times New Roman"/>
          <w:sz w:val="24"/>
          <w:szCs w:val="24"/>
          <w:lang w:val="en-US"/>
        </w:rPr>
        <w:t xml:space="preserve"> Subject of Purchase and the signing of the handover protocol by authorized representatives of</w:t>
      </w:r>
      <w:r w:rsidRPr="00BD11F2">
        <w:rPr>
          <w:rFonts w:ascii="Times New Roman" w:hAnsi="Times New Roman" w:cs="Times New Roman"/>
          <w:sz w:val="24"/>
          <w:szCs w:val="24"/>
          <w:lang w:val="en-GB"/>
        </w:rPr>
        <w:t xml:space="preserve"> both Contracting Parties</w:t>
      </w:r>
      <w:r w:rsidRPr="00BD11F2">
        <w:rPr>
          <w:rFonts w:ascii="Times New Roman" w:hAnsi="Times New Roman" w:cs="Times New Roman"/>
          <w:color w:val="000000"/>
          <w:sz w:val="24"/>
          <w:szCs w:val="24"/>
          <w:lang w:val="en-GB"/>
        </w:rPr>
        <w:t xml:space="preserve"> in accordance with Article II paragraph 2) of this Contract</w:t>
      </w:r>
      <w:r w:rsidRPr="00BD11F2">
        <w:rPr>
          <w:rFonts w:ascii="Times New Roman" w:hAnsi="Times New Roman" w:cs="Times New Roman"/>
          <w:sz w:val="24"/>
          <w:szCs w:val="24"/>
        </w:rPr>
        <w:t>.</w:t>
      </w:r>
    </w:p>
    <w:p w14:paraId="5313B537" w14:textId="391B7E2A" w:rsidR="00493AA8" w:rsidRDefault="00493AA8" w:rsidP="00A6376F">
      <w:pPr>
        <w:numPr>
          <w:ilvl w:val="0"/>
          <w:numId w:val="10"/>
        </w:numPr>
        <w:tabs>
          <w:tab w:val="clear" w:pos="0"/>
        </w:tabs>
        <w:spacing w:before="120" w:after="120" w:line="240" w:lineRule="auto"/>
        <w:ind w:left="567" w:hanging="567"/>
        <w:jc w:val="both"/>
      </w:pPr>
      <w:r>
        <w:rPr>
          <w:rFonts w:ascii="Times New Roman" w:hAnsi="Times New Roman" w:cs="Times New Roman"/>
          <w:sz w:val="24"/>
          <w:szCs w:val="24"/>
          <w:lang w:val="en-GB"/>
        </w:rPr>
        <w:t xml:space="preserve">The </w:t>
      </w:r>
      <w:r w:rsidRPr="00A6376F">
        <w:rPr>
          <w:rFonts w:ascii="Times New Roman" w:hAnsi="Times New Roman" w:cs="Times New Roman"/>
          <w:sz w:val="24"/>
          <w:szCs w:val="24"/>
          <w:lang w:val="en-US"/>
        </w:rPr>
        <w:t>purchase</w:t>
      </w:r>
      <w:r>
        <w:rPr>
          <w:rFonts w:ascii="Times New Roman" w:hAnsi="Times New Roman" w:cs="Times New Roman"/>
          <w:sz w:val="24"/>
          <w:szCs w:val="24"/>
          <w:lang w:val="en-GB"/>
        </w:rPr>
        <w:t xml:space="preserve"> price is determined as the highest acceptable maximum and cannot be exceeded, including all fees and any other costs associated with the </w:t>
      </w:r>
      <w:r w:rsidR="00F60C1D">
        <w:rPr>
          <w:rFonts w:ascii="Times New Roman" w:hAnsi="Times New Roman" w:cs="Times New Roman"/>
          <w:sz w:val="24"/>
          <w:szCs w:val="24"/>
          <w:lang w:val="en-GB"/>
        </w:rPr>
        <w:t>fulfilment</w:t>
      </w:r>
      <w:r>
        <w:rPr>
          <w:rFonts w:ascii="Times New Roman" w:hAnsi="Times New Roman" w:cs="Times New Roman"/>
          <w:sz w:val="24"/>
          <w:szCs w:val="24"/>
          <w:lang w:val="en-GB"/>
        </w:rPr>
        <w:t xml:space="preserve"> of the Contract (</w:t>
      </w:r>
      <w:proofErr w:type="gramStart"/>
      <w:r>
        <w:rPr>
          <w:rFonts w:ascii="Times New Roman" w:hAnsi="Times New Roman" w:cs="Times New Roman"/>
          <w:sz w:val="24"/>
          <w:szCs w:val="24"/>
          <w:lang w:val="en-GB"/>
        </w:rPr>
        <w:t>e.g.</w:t>
      </w:r>
      <w:proofErr w:type="gramEnd"/>
      <w:r>
        <w:rPr>
          <w:rFonts w:ascii="Times New Roman" w:hAnsi="Times New Roman" w:cs="Times New Roman"/>
          <w:sz w:val="24"/>
          <w:szCs w:val="24"/>
          <w:lang w:val="en-GB"/>
        </w:rPr>
        <w:t xml:space="preserve"> transport, storage, approval procedure, execution of prescribed tests, ensuring conformity declaration, certificates and attestations, transfer of rights, insurance, etc.). The Seller is not entitled to charge any additional sums in connection with the fulfilment hereunder</w:t>
      </w:r>
      <w:r>
        <w:rPr>
          <w:rStyle w:val="Zstupntext1"/>
          <w:rFonts w:ascii="Times New Roman" w:hAnsi="Times New Roman"/>
          <w:color w:val="000000"/>
          <w:sz w:val="24"/>
          <w:szCs w:val="24"/>
          <w:lang w:val="en-GB"/>
        </w:rPr>
        <w:t>.</w:t>
      </w:r>
    </w:p>
    <w:p w14:paraId="64D867C7" w14:textId="19CA7703" w:rsidR="00493AA8" w:rsidRPr="00A6376F" w:rsidRDefault="00493AA8" w:rsidP="00A6376F">
      <w:pPr>
        <w:numPr>
          <w:ilvl w:val="0"/>
          <w:numId w:val="10"/>
        </w:numPr>
        <w:tabs>
          <w:tab w:val="clear" w:pos="0"/>
        </w:tabs>
        <w:spacing w:before="120" w:after="120" w:line="240" w:lineRule="auto"/>
        <w:ind w:left="567" w:hanging="567"/>
        <w:jc w:val="both"/>
        <w:rPr>
          <w:rFonts w:ascii="Times New Roman" w:hAnsi="Times New Roman" w:cs="Times New Roman"/>
          <w:sz w:val="24"/>
          <w:szCs w:val="24"/>
          <w:lang w:val="en-GB"/>
        </w:rPr>
      </w:pPr>
      <w:r w:rsidRPr="00A6376F">
        <w:rPr>
          <w:rFonts w:ascii="Times New Roman" w:hAnsi="Times New Roman" w:cs="Times New Roman"/>
          <w:sz w:val="24"/>
          <w:szCs w:val="24"/>
          <w:lang w:val="en-GB"/>
        </w:rPr>
        <w:t>The price may only be exceeded in relation to a change in tax legislation regarding VAT</w:t>
      </w:r>
      <w:r>
        <w:rPr>
          <w:rFonts w:ascii="Times New Roman" w:hAnsi="Times New Roman" w:cs="Times New Roman"/>
          <w:sz w:val="24"/>
          <w:szCs w:val="24"/>
          <w:lang w:val="en-GB"/>
        </w:rPr>
        <w:t>.</w:t>
      </w:r>
    </w:p>
    <w:p w14:paraId="5F2024A1" w14:textId="657C880D" w:rsidR="00493AA8" w:rsidRPr="00A6376F" w:rsidRDefault="00493AA8" w:rsidP="00A6376F">
      <w:pPr>
        <w:numPr>
          <w:ilvl w:val="0"/>
          <w:numId w:val="10"/>
        </w:numPr>
        <w:tabs>
          <w:tab w:val="clear" w:pos="0"/>
        </w:tabs>
        <w:spacing w:before="120" w:after="120" w:line="240" w:lineRule="auto"/>
        <w:ind w:left="567" w:hanging="567"/>
        <w:jc w:val="both"/>
        <w:rPr>
          <w:rFonts w:ascii="Times New Roman" w:hAnsi="Times New Roman" w:cs="Times New Roman"/>
          <w:sz w:val="24"/>
          <w:szCs w:val="24"/>
          <w:lang w:val="en-GB"/>
        </w:rPr>
      </w:pPr>
      <w:r w:rsidRPr="00A6376F">
        <w:rPr>
          <w:rFonts w:ascii="Times New Roman" w:hAnsi="Times New Roman" w:cs="Times New Roman"/>
          <w:sz w:val="24"/>
          <w:szCs w:val="24"/>
          <w:lang w:val="en-GB"/>
        </w:rPr>
        <w:t xml:space="preserve">The maturity of the invoice is agreed for 30 days following the day of its demonstrable delivery to the Purchaser. </w:t>
      </w:r>
    </w:p>
    <w:p w14:paraId="3B605F18" w14:textId="2DAA2155" w:rsidR="00493AA8" w:rsidRPr="00A6376F" w:rsidRDefault="00493AA8" w:rsidP="00A6376F">
      <w:pPr>
        <w:numPr>
          <w:ilvl w:val="0"/>
          <w:numId w:val="10"/>
        </w:numPr>
        <w:tabs>
          <w:tab w:val="clear" w:pos="0"/>
        </w:tabs>
        <w:spacing w:before="120" w:after="120" w:line="240" w:lineRule="auto"/>
        <w:ind w:left="567" w:hanging="567"/>
        <w:jc w:val="both"/>
        <w:rPr>
          <w:rFonts w:ascii="Times New Roman" w:hAnsi="Times New Roman" w:cs="Times New Roman"/>
          <w:sz w:val="24"/>
          <w:szCs w:val="24"/>
          <w:lang w:val="en-GB"/>
        </w:rPr>
      </w:pPr>
      <w:r w:rsidRPr="00A6376F">
        <w:rPr>
          <w:rFonts w:ascii="Times New Roman" w:hAnsi="Times New Roman" w:cs="Times New Roman"/>
          <w:sz w:val="24"/>
          <w:szCs w:val="24"/>
          <w:lang w:val="en-GB"/>
        </w:rPr>
        <w:t>The tax document/invoice must contain all the essentials of proper accounting and tax documents in terms of the relevant legislation, especially Act no. 235/2004 Coll., On Value Added</w:t>
      </w:r>
      <w:r>
        <w:rPr>
          <w:rFonts w:ascii="Times New Roman" w:hAnsi="Times New Roman" w:cs="Times New Roman"/>
          <w:sz w:val="24"/>
          <w:szCs w:val="24"/>
          <w:lang w:val="en-GB"/>
        </w:rPr>
        <w:t xml:space="preserve"> </w:t>
      </w:r>
      <w:r w:rsidRPr="002339C0">
        <w:rPr>
          <w:rFonts w:ascii="Times New Roman" w:hAnsi="Times New Roman" w:cs="Times New Roman"/>
          <w:sz w:val="24"/>
          <w:szCs w:val="24"/>
          <w:lang w:val="en-GB"/>
        </w:rPr>
        <w:t xml:space="preserve">Tax, </w:t>
      </w:r>
      <w:r w:rsidR="00B85D04" w:rsidRPr="002339C0">
        <w:rPr>
          <w:rFonts w:ascii="Times New Roman" w:hAnsi="Times New Roman" w:cs="Times New Roman"/>
          <w:sz w:val="24"/>
          <w:szCs w:val="24"/>
          <w:lang w:val="en-GB"/>
        </w:rPr>
        <w:t>and all requirements specified in this Contract</w:t>
      </w:r>
      <w:r w:rsidRPr="002339C0">
        <w:rPr>
          <w:rFonts w:ascii="Times New Roman" w:hAnsi="Times New Roman" w:cs="Times New Roman"/>
          <w:sz w:val="24"/>
          <w:szCs w:val="24"/>
          <w:lang w:val="en-GB"/>
        </w:rPr>
        <w:t>. In the</w:t>
      </w:r>
      <w:r>
        <w:rPr>
          <w:rFonts w:ascii="Times New Roman" w:hAnsi="Times New Roman" w:cs="Times New Roman"/>
          <w:sz w:val="24"/>
          <w:szCs w:val="24"/>
          <w:lang w:val="en-GB"/>
        </w:rPr>
        <w:t xml:space="preserve"> event that the invoice does not include adequate essentials, the Purchaser is entitled to return it by the due date to the Seller for completion, without the Purchaser thus getting into arrears with payment. The maturity period starts to run again from the re-delivery of the duly completed or corrected document to the Purchaser. Invoices must include annexed copies of the protocol of the handover and acceptance of the fulfilment signed by both Contracting Parties.</w:t>
      </w:r>
    </w:p>
    <w:p w14:paraId="0559D1B2" w14:textId="13D73973" w:rsidR="00B85D04" w:rsidRPr="00B337BB" w:rsidRDefault="00493AA8" w:rsidP="00A6376F">
      <w:pPr>
        <w:numPr>
          <w:ilvl w:val="0"/>
          <w:numId w:val="10"/>
        </w:numPr>
        <w:tabs>
          <w:tab w:val="clear" w:pos="0"/>
        </w:tabs>
        <w:spacing w:before="120" w:after="120" w:line="24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In the case of a delay in the payment of an invoice by the Purchaser, the Seller is only </w:t>
      </w:r>
      <w:r w:rsidRPr="00C26757">
        <w:rPr>
          <w:rFonts w:ascii="Times New Roman" w:hAnsi="Times New Roman" w:cs="Times New Roman"/>
          <w:sz w:val="24"/>
          <w:szCs w:val="24"/>
          <w:lang w:val="en-GB"/>
        </w:rPr>
        <w:t>entitled to require the Purchaser to pay the interest on late payment in the amount of 0</w:t>
      </w:r>
      <w:r w:rsidR="00220B63">
        <w:rPr>
          <w:rFonts w:ascii="Times New Roman" w:hAnsi="Times New Roman" w:cs="Times New Roman"/>
          <w:sz w:val="24"/>
          <w:szCs w:val="24"/>
          <w:lang w:val="en-GB"/>
        </w:rPr>
        <w:t>.</w:t>
      </w:r>
      <w:r w:rsidRPr="00C26757">
        <w:rPr>
          <w:rFonts w:ascii="Times New Roman" w:hAnsi="Times New Roman" w:cs="Times New Roman"/>
          <w:sz w:val="24"/>
          <w:szCs w:val="24"/>
          <w:lang w:val="en-GB"/>
        </w:rPr>
        <w:t>05</w:t>
      </w:r>
      <w:r w:rsidR="00B85D04" w:rsidRPr="00C26757">
        <w:rPr>
          <w:rFonts w:ascii="Times New Roman" w:hAnsi="Times New Roman" w:cs="Times New Roman"/>
          <w:sz w:val="24"/>
          <w:szCs w:val="24"/>
          <w:lang w:val="en-GB"/>
        </w:rPr>
        <w:t> </w:t>
      </w:r>
      <w:r w:rsidRPr="00C26757">
        <w:rPr>
          <w:rFonts w:ascii="Times New Roman" w:hAnsi="Times New Roman" w:cs="Times New Roman"/>
          <w:sz w:val="24"/>
          <w:szCs w:val="24"/>
          <w:lang w:val="en-GB"/>
        </w:rPr>
        <w:t xml:space="preserve">% of the outstanding amount per each even partial day of the delay in the payment of </w:t>
      </w:r>
      <w:r w:rsidRPr="00BD11F2">
        <w:rPr>
          <w:rFonts w:ascii="Times New Roman" w:hAnsi="Times New Roman" w:cs="Times New Roman"/>
          <w:sz w:val="24"/>
          <w:szCs w:val="24"/>
          <w:lang w:val="en-GB"/>
        </w:rPr>
        <w:t>invoices.</w:t>
      </w:r>
      <w:r w:rsidR="007C37FD" w:rsidRPr="00BD11F2">
        <w:rPr>
          <w:rFonts w:ascii="Times New Roman" w:hAnsi="Times New Roman" w:cs="Times New Roman"/>
          <w:sz w:val="24"/>
          <w:szCs w:val="24"/>
          <w:lang w:val="en-GB"/>
        </w:rPr>
        <w:t xml:space="preserve"> The total amount of the contractual penalty is limited to 10 % of the purchase </w:t>
      </w:r>
      <w:r w:rsidR="007C37FD" w:rsidRPr="00B337BB">
        <w:rPr>
          <w:rFonts w:ascii="Times New Roman" w:hAnsi="Times New Roman" w:cs="Times New Roman"/>
          <w:sz w:val="24"/>
          <w:szCs w:val="24"/>
          <w:lang w:val="en-GB"/>
        </w:rPr>
        <w:t>price.</w:t>
      </w:r>
      <w:r w:rsidR="00C35AD5">
        <w:rPr>
          <w:rFonts w:ascii="Times New Roman" w:hAnsi="Times New Roman" w:cs="Times New Roman"/>
          <w:sz w:val="24"/>
          <w:szCs w:val="24"/>
          <w:lang w:val="en-GB"/>
        </w:rPr>
        <w:t xml:space="preserve"> </w:t>
      </w:r>
    </w:p>
    <w:p w14:paraId="436F245F" w14:textId="22C8A45B" w:rsidR="00B85D04" w:rsidRPr="00B337BB" w:rsidRDefault="00B85D04" w:rsidP="00A6376F">
      <w:pPr>
        <w:numPr>
          <w:ilvl w:val="0"/>
          <w:numId w:val="10"/>
        </w:numPr>
        <w:tabs>
          <w:tab w:val="clear" w:pos="0"/>
        </w:tabs>
        <w:spacing w:before="120" w:after="120" w:line="240" w:lineRule="auto"/>
        <w:ind w:left="567" w:hanging="567"/>
        <w:jc w:val="both"/>
        <w:rPr>
          <w:rFonts w:ascii="Times New Roman" w:hAnsi="Times New Roman" w:cs="Times New Roman"/>
          <w:sz w:val="24"/>
          <w:szCs w:val="24"/>
          <w:lang w:val="en-GB"/>
        </w:rPr>
      </w:pPr>
      <w:r w:rsidRPr="00B337BB">
        <w:rPr>
          <w:rFonts w:ascii="Times New Roman" w:hAnsi="Times New Roman" w:cs="Times New Roman"/>
          <w:sz w:val="24"/>
          <w:szCs w:val="24"/>
          <w:lang w:val="en-GB"/>
        </w:rPr>
        <w:t xml:space="preserve">The tax document/invoice must be marked with the </w:t>
      </w:r>
      <w:r w:rsidR="00964858" w:rsidRPr="00B337BB">
        <w:rPr>
          <w:rFonts w:ascii="Times New Roman" w:hAnsi="Times New Roman" w:cs="Times New Roman"/>
          <w:sz w:val="24"/>
          <w:szCs w:val="24"/>
          <w:lang w:val="en-GB"/>
        </w:rPr>
        <w:t xml:space="preserve">project </w:t>
      </w:r>
      <w:r w:rsidRPr="00B337BB">
        <w:rPr>
          <w:rFonts w:ascii="Times New Roman" w:hAnsi="Times New Roman" w:cs="Times New Roman"/>
          <w:sz w:val="24"/>
          <w:szCs w:val="24"/>
          <w:lang w:val="en-GB"/>
        </w:rPr>
        <w:t xml:space="preserve">registration number, </w:t>
      </w:r>
      <w:proofErr w:type="gramStart"/>
      <w:r w:rsidRPr="00B337BB">
        <w:rPr>
          <w:rFonts w:ascii="Times New Roman" w:hAnsi="Times New Roman" w:cs="Times New Roman"/>
          <w:sz w:val="24"/>
          <w:szCs w:val="24"/>
          <w:lang w:val="en-GB"/>
        </w:rPr>
        <w:t>i.e.</w:t>
      </w:r>
      <w:proofErr w:type="gramEnd"/>
      <w:r w:rsidRPr="00B337BB">
        <w:rPr>
          <w:rFonts w:ascii="Times New Roman" w:hAnsi="Times New Roman" w:cs="Times New Roman"/>
          <w:sz w:val="24"/>
          <w:szCs w:val="24"/>
          <w:lang w:val="en-GB"/>
        </w:rPr>
        <w:t xml:space="preserve"> “project reg. n. </w:t>
      </w:r>
      <w:r w:rsidR="00AB5DC8" w:rsidRPr="00B337BB">
        <w:rPr>
          <w:rFonts w:ascii="Times New Roman" w:hAnsi="Times New Roman" w:cs="Times New Roman"/>
          <w:sz w:val="24"/>
          <w:szCs w:val="24"/>
          <w:lang w:val="en-US"/>
        </w:rPr>
        <w:t>101189557</w:t>
      </w:r>
      <w:r w:rsidRPr="00B337BB">
        <w:rPr>
          <w:rFonts w:ascii="Times New Roman" w:hAnsi="Times New Roman" w:cs="Times New Roman"/>
          <w:sz w:val="24"/>
          <w:szCs w:val="24"/>
          <w:lang w:val="en-GB"/>
        </w:rPr>
        <w:t>”.</w:t>
      </w:r>
    </w:p>
    <w:p w14:paraId="1AA0E51B" w14:textId="76305593" w:rsidR="00C616F3" w:rsidRPr="00C616F3" w:rsidRDefault="00C616F3" w:rsidP="00C616F3">
      <w:pPr>
        <w:numPr>
          <w:ilvl w:val="0"/>
          <w:numId w:val="10"/>
        </w:numPr>
        <w:tabs>
          <w:tab w:val="clear" w:pos="0"/>
        </w:tabs>
        <w:spacing w:before="120" w:after="120" w:line="240" w:lineRule="auto"/>
        <w:ind w:left="567" w:hanging="567"/>
        <w:jc w:val="both"/>
        <w:rPr>
          <w:rFonts w:ascii="Times New Roman" w:hAnsi="Times New Roman" w:cs="Times New Roman"/>
          <w:sz w:val="24"/>
          <w:szCs w:val="24"/>
          <w:lang w:val="en-GB"/>
        </w:rPr>
      </w:pPr>
      <w:r w:rsidRPr="00C616F3">
        <w:rPr>
          <w:rFonts w:ascii="Times New Roman" w:hAnsi="Times New Roman" w:cs="Times New Roman"/>
          <w:sz w:val="24"/>
          <w:szCs w:val="24"/>
          <w:lang w:val="en-GB"/>
        </w:rPr>
        <w:t xml:space="preserve">The </w:t>
      </w:r>
      <w:r>
        <w:rPr>
          <w:rFonts w:ascii="Times New Roman" w:hAnsi="Times New Roman" w:cs="Times New Roman"/>
          <w:sz w:val="24"/>
          <w:szCs w:val="24"/>
          <w:lang w:val="en-GB"/>
        </w:rPr>
        <w:t>Purchaser</w:t>
      </w:r>
      <w:r w:rsidRPr="00C616F3">
        <w:rPr>
          <w:rFonts w:ascii="Times New Roman" w:hAnsi="Times New Roman" w:cs="Times New Roman"/>
          <w:sz w:val="24"/>
          <w:szCs w:val="24"/>
          <w:lang w:val="en-GB"/>
        </w:rPr>
        <w:t xml:space="preserve"> is entitled to set off its due and undue receivables corresponding to financial claims under this Agreement (contractual penalties, damages, etc.) against any due or undue receivables of the Seller. The Seller is not entitled to set off any of its claims against the </w:t>
      </w:r>
      <w:r>
        <w:rPr>
          <w:rFonts w:ascii="Times New Roman" w:hAnsi="Times New Roman" w:cs="Times New Roman"/>
          <w:sz w:val="24"/>
          <w:szCs w:val="24"/>
          <w:lang w:val="en-GB"/>
        </w:rPr>
        <w:t>Purchaser</w:t>
      </w:r>
      <w:r w:rsidRPr="00C616F3">
        <w:rPr>
          <w:rFonts w:ascii="Times New Roman" w:hAnsi="Times New Roman" w:cs="Times New Roman"/>
          <w:sz w:val="24"/>
          <w:szCs w:val="24"/>
          <w:lang w:val="en-GB"/>
        </w:rPr>
        <w:t xml:space="preserve"> arising from this contract, encumber them with a lien, or assign them to another party without the prior written consent of the </w:t>
      </w:r>
      <w:r>
        <w:rPr>
          <w:rFonts w:ascii="Times New Roman" w:hAnsi="Times New Roman" w:cs="Times New Roman"/>
          <w:sz w:val="24"/>
          <w:szCs w:val="24"/>
          <w:lang w:val="en-GB"/>
        </w:rPr>
        <w:t>Purchaser</w:t>
      </w:r>
      <w:r w:rsidRPr="00C616F3">
        <w:rPr>
          <w:rFonts w:ascii="Times New Roman" w:hAnsi="Times New Roman" w:cs="Times New Roman"/>
          <w:sz w:val="24"/>
          <w:szCs w:val="24"/>
          <w:lang w:val="en-GB"/>
        </w:rPr>
        <w:t>.</w:t>
      </w:r>
    </w:p>
    <w:p w14:paraId="52606F25" w14:textId="77777777" w:rsidR="00493AA8" w:rsidRDefault="00493AA8">
      <w:pPr>
        <w:keepNext/>
        <w:spacing w:after="0" w:line="240" w:lineRule="auto"/>
        <w:jc w:val="center"/>
      </w:pPr>
      <w:r>
        <w:rPr>
          <w:rFonts w:ascii="Times New Roman" w:hAnsi="Times New Roman" w:cs="Times New Roman"/>
          <w:b/>
          <w:sz w:val="24"/>
          <w:szCs w:val="24"/>
          <w:lang w:val="en-GB"/>
        </w:rPr>
        <w:t xml:space="preserve">Article IV </w:t>
      </w:r>
    </w:p>
    <w:p w14:paraId="5894CD8F" w14:textId="77777777" w:rsidR="00493AA8" w:rsidRDefault="00493AA8">
      <w:pPr>
        <w:keepNext/>
        <w:spacing w:after="0" w:line="240" w:lineRule="auto"/>
        <w:jc w:val="center"/>
      </w:pPr>
      <w:r>
        <w:rPr>
          <w:rFonts w:ascii="Times New Roman" w:hAnsi="Times New Roman" w:cs="Times New Roman"/>
          <w:b/>
          <w:sz w:val="24"/>
          <w:szCs w:val="24"/>
          <w:lang w:val="en-GB"/>
        </w:rPr>
        <w:t>Transfer of Ownership Right</w:t>
      </w:r>
    </w:p>
    <w:p w14:paraId="6A7BDE5A" w14:textId="541EBE60" w:rsidR="00493AA8" w:rsidRDefault="00493AA8" w:rsidP="00A6376F">
      <w:pPr>
        <w:numPr>
          <w:ilvl w:val="0"/>
          <w:numId w:val="11"/>
        </w:numPr>
        <w:tabs>
          <w:tab w:val="clear" w:pos="0"/>
        </w:tabs>
        <w:spacing w:before="120" w:after="120" w:line="240" w:lineRule="auto"/>
        <w:ind w:left="567" w:hanging="567"/>
        <w:jc w:val="both"/>
      </w:pPr>
      <w:r>
        <w:rPr>
          <w:rFonts w:ascii="Times New Roman" w:hAnsi="Times New Roman" w:cs="Times New Roman"/>
          <w:sz w:val="24"/>
          <w:szCs w:val="24"/>
          <w:lang w:val="en-GB"/>
        </w:rPr>
        <w:t xml:space="preserve">The Seller shall transfer the ownership right to the Subject of Purchase to the Purchaser on the date of the proper handover and acceptance of the Subject of Purchase, based on the signing of the handover protocol by authorized representatives of both Contracting </w:t>
      </w:r>
      <w:r>
        <w:rPr>
          <w:rFonts w:ascii="Times New Roman" w:hAnsi="Times New Roman" w:cs="Times New Roman"/>
          <w:sz w:val="24"/>
          <w:szCs w:val="24"/>
          <w:lang w:val="en-GB"/>
        </w:rPr>
        <w:lastRenderedPageBreak/>
        <w:t>Parties in accordance with Article II paragraph 2) of this Contract. At the same moment, danger of damages to the goods also passes to the Purchaser.</w:t>
      </w:r>
    </w:p>
    <w:p w14:paraId="0F52A647" w14:textId="77777777" w:rsidR="00493AA8" w:rsidRDefault="00493AA8" w:rsidP="007517FA">
      <w:pPr>
        <w:keepNext/>
        <w:spacing w:after="0" w:line="240" w:lineRule="auto"/>
        <w:jc w:val="center"/>
      </w:pPr>
      <w:r>
        <w:rPr>
          <w:rFonts w:ascii="Times New Roman" w:hAnsi="Times New Roman" w:cs="Times New Roman"/>
          <w:b/>
          <w:sz w:val="24"/>
          <w:szCs w:val="24"/>
          <w:lang w:val="en-GB"/>
        </w:rPr>
        <w:t xml:space="preserve">Article V </w:t>
      </w:r>
    </w:p>
    <w:p w14:paraId="70C1A916" w14:textId="77777777" w:rsidR="00493AA8" w:rsidRDefault="00493AA8" w:rsidP="007517FA">
      <w:pPr>
        <w:keepNext/>
        <w:spacing w:after="0" w:line="240" w:lineRule="auto"/>
        <w:jc w:val="center"/>
        <w:rPr>
          <w:rFonts w:ascii="Times New Roman" w:hAnsi="Times New Roman" w:cs="Times New Roman"/>
          <w:b/>
          <w:sz w:val="24"/>
          <w:szCs w:val="24"/>
          <w:lang w:val="en-GB"/>
        </w:rPr>
      </w:pPr>
      <w:r>
        <w:rPr>
          <w:rFonts w:ascii="Times New Roman" w:hAnsi="Times New Roman" w:cs="Times New Roman"/>
          <w:b/>
          <w:sz w:val="24"/>
          <w:szCs w:val="24"/>
          <w:lang w:val="en-GB"/>
        </w:rPr>
        <w:t>Warranty</w:t>
      </w:r>
    </w:p>
    <w:p w14:paraId="7465598C" w14:textId="128B7EDE" w:rsidR="00493AA8" w:rsidRDefault="00493AA8" w:rsidP="00A6376F">
      <w:pPr>
        <w:numPr>
          <w:ilvl w:val="0"/>
          <w:numId w:val="12"/>
        </w:numPr>
        <w:tabs>
          <w:tab w:val="clear" w:pos="0"/>
        </w:tabs>
        <w:spacing w:before="120" w:after="120" w:line="240" w:lineRule="auto"/>
        <w:ind w:left="567" w:hanging="567"/>
        <w:jc w:val="both"/>
      </w:pPr>
      <w:r>
        <w:rPr>
          <w:rFonts w:ascii="Times New Roman" w:hAnsi="Times New Roman" w:cs="Times New Roman"/>
          <w:sz w:val="24"/>
          <w:szCs w:val="24"/>
          <w:lang w:val="en-GB"/>
        </w:rPr>
        <w:t xml:space="preserve">The Seller gives the </w:t>
      </w:r>
      <w:r w:rsidRPr="00B337BB">
        <w:rPr>
          <w:rFonts w:ascii="Times New Roman" w:hAnsi="Times New Roman" w:cs="Times New Roman"/>
          <w:sz w:val="24"/>
          <w:szCs w:val="24"/>
          <w:lang w:val="en-GB"/>
        </w:rPr>
        <w:t xml:space="preserve">Purchaser a </w:t>
      </w:r>
      <w:r w:rsidRPr="00B337BB">
        <w:rPr>
          <w:rFonts w:ascii="Times New Roman" w:hAnsi="Times New Roman" w:cs="Times New Roman"/>
          <w:lang w:val="en-GB"/>
        </w:rPr>
        <w:t>warranty</w:t>
      </w:r>
      <w:r w:rsidRPr="00B337BB">
        <w:rPr>
          <w:rFonts w:ascii="Times New Roman" w:hAnsi="Times New Roman" w:cs="Times New Roman"/>
          <w:sz w:val="24"/>
          <w:szCs w:val="24"/>
          <w:lang w:val="en-GB"/>
        </w:rPr>
        <w:t xml:space="preserve"> for the quality of the Subject of Purchase hereunder, for the duration of at least </w:t>
      </w:r>
      <w:r w:rsidR="00AB5DC8" w:rsidRPr="00B337BB">
        <w:rPr>
          <w:rFonts w:ascii="Times New Roman" w:hAnsi="Times New Roman" w:cs="Times New Roman"/>
          <w:sz w:val="24"/>
          <w:szCs w:val="24"/>
          <w:lang w:val="en-GB"/>
        </w:rPr>
        <w:t>24</w:t>
      </w:r>
      <w:r w:rsidRPr="00B337BB">
        <w:rPr>
          <w:rFonts w:ascii="Times New Roman" w:hAnsi="Times New Roman" w:cs="Times New Roman"/>
          <w:sz w:val="24"/>
          <w:szCs w:val="24"/>
          <w:lang w:val="en-GB"/>
        </w:rPr>
        <w:t xml:space="preserve"> months</w:t>
      </w:r>
      <w:r w:rsidRPr="00B337BB">
        <w:rPr>
          <w:rFonts w:ascii="Times New Roman" w:eastAsia="Times New Roman" w:hAnsi="Times New Roman" w:cs="Times New Roman"/>
          <w:bCs/>
          <w:sz w:val="24"/>
          <w:szCs w:val="24"/>
          <w:lang w:val="en-GB" w:eastAsia="ar-SA"/>
        </w:rPr>
        <w:t>.</w:t>
      </w:r>
    </w:p>
    <w:p w14:paraId="1B5C50BE" w14:textId="4C720C90" w:rsidR="00493AA8" w:rsidRPr="00A6376F" w:rsidRDefault="00493AA8" w:rsidP="00A6376F">
      <w:pPr>
        <w:numPr>
          <w:ilvl w:val="0"/>
          <w:numId w:val="12"/>
        </w:numPr>
        <w:tabs>
          <w:tab w:val="clear" w:pos="0"/>
        </w:tabs>
        <w:spacing w:before="120" w:after="120" w:line="240" w:lineRule="auto"/>
        <w:ind w:left="567" w:hanging="567"/>
        <w:jc w:val="both"/>
        <w:rPr>
          <w:rFonts w:ascii="Times New Roman" w:hAnsi="Times New Roman" w:cs="Times New Roman"/>
          <w:sz w:val="24"/>
          <w:szCs w:val="24"/>
          <w:lang w:val="en-GB"/>
        </w:rPr>
      </w:pPr>
      <w:r w:rsidRPr="00A6376F">
        <w:rPr>
          <w:rFonts w:ascii="Times New Roman" w:hAnsi="Times New Roman" w:cs="Times New Roman"/>
          <w:sz w:val="24"/>
          <w:szCs w:val="24"/>
          <w:lang w:val="en-GB"/>
        </w:rPr>
        <w:t>The warranty period commences on the date of the proper handover and acceptance of the Subject of Purchase from the Seller, based on the signature of the handover protocol by authorized representatives of both Contracting Parties in accordance with Article II paragraph 2) of this Contract.</w:t>
      </w:r>
    </w:p>
    <w:p w14:paraId="69A33B19" w14:textId="4E58C548" w:rsidR="00493AA8" w:rsidRPr="00A6376F" w:rsidRDefault="00493AA8" w:rsidP="00A6376F">
      <w:pPr>
        <w:numPr>
          <w:ilvl w:val="0"/>
          <w:numId w:val="12"/>
        </w:numPr>
        <w:tabs>
          <w:tab w:val="clear" w:pos="0"/>
        </w:tabs>
        <w:spacing w:before="120" w:after="120" w:line="24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The Purchaser is entitled to report to the Seller warranty defects and other defects which existed at the time of the handover of the Subject of Purchase and claim rights arising from such defects any time during the warranty period no matter when the Purchaser found said defects or when the defects should have or could have been found in the exercise of proper care. In case that the Purchaser reports to the Seller a defect in the course of the warranty period (</w:t>
      </w:r>
      <w:proofErr w:type="gramStart"/>
      <w:r>
        <w:rPr>
          <w:rFonts w:ascii="Times New Roman" w:hAnsi="Times New Roman" w:cs="Times New Roman"/>
          <w:sz w:val="24"/>
          <w:szCs w:val="24"/>
          <w:lang w:val="en-GB"/>
        </w:rPr>
        <w:t>i.e.</w:t>
      </w:r>
      <w:proofErr w:type="gramEnd"/>
      <w:r>
        <w:rPr>
          <w:rFonts w:ascii="Times New Roman" w:hAnsi="Times New Roman" w:cs="Times New Roman"/>
          <w:sz w:val="24"/>
          <w:szCs w:val="24"/>
          <w:lang w:val="en-GB"/>
        </w:rPr>
        <w:t xml:space="preserve"> the Purchaser reports a defect by mail or data box on the last day of the warranty period at the latest) is this defect deemed as reported in time, while the application of provisional statutes which deviate from the above conditions is excluded.</w:t>
      </w:r>
    </w:p>
    <w:p w14:paraId="6425C4DD" w14:textId="403CE086" w:rsidR="00493AA8" w:rsidRPr="00B337BB" w:rsidRDefault="00493AA8" w:rsidP="00A6376F">
      <w:pPr>
        <w:numPr>
          <w:ilvl w:val="0"/>
          <w:numId w:val="12"/>
        </w:numPr>
        <w:tabs>
          <w:tab w:val="clear" w:pos="0"/>
        </w:tabs>
        <w:spacing w:before="120" w:after="120" w:line="24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Seller </w:t>
      </w:r>
      <w:r w:rsidRPr="00B337BB">
        <w:rPr>
          <w:rFonts w:ascii="Times New Roman" w:hAnsi="Times New Roman" w:cs="Times New Roman"/>
          <w:sz w:val="24"/>
          <w:szCs w:val="24"/>
          <w:lang w:val="en-GB"/>
        </w:rPr>
        <w:t>shall carry out warranty repairs free of charge and without delay with regard to the type of the defect in the device. The Seller undertakes to respond (registration of the requirement reported by the Purchaser) no later than in two bus</w:t>
      </w:r>
      <w:r w:rsidR="00B85D04" w:rsidRPr="00B337BB">
        <w:rPr>
          <w:rFonts w:ascii="Times New Roman" w:hAnsi="Times New Roman" w:cs="Times New Roman"/>
          <w:sz w:val="24"/>
          <w:szCs w:val="24"/>
          <w:lang w:val="en-GB"/>
        </w:rPr>
        <w:t>i</w:t>
      </w:r>
      <w:r w:rsidRPr="00B337BB">
        <w:rPr>
          <w:rFonts w:ascii="Times New Roman" w:hAnsi="Times New Roman" w:cs="Times New Roman"/>
          <w:sz w:val="24"/>
          <w:szCs w:val="24"/>
          <w:lang w:val="en-GB"/>
        </w:rPr>
        <w:t>ness days. The Seller undertakes to eliminate the defect within 30 days following the notification of the defect by the Purchaser, unless agreed otherwise in writing.</w:t>
      </w:r>
    </w:p>
    <w:p w14:paraId="0FE67728" w14:textId="21B05AA1" w:rsidR="00493AA8" w:rsidRPr="00B337BB" w:rsidRDefault="00493AA8" w:rsidP="00A6376F">
      <w:pPr>
        <w:numPr>
          <w:ilvl w:val="0"/>
          <w:numId w:val="12"/>
        </w:numPr>
        <w:tabs>
          <w:tab w:val="clear" w:pos="0"/>
        </w:tabs>
        <w:spacing w:before="120" w:after="120" w:line="240" w:lineRule="auto"/>
        <w:ind w:left="567" w:hanging="567"/>
        <w:jc w:val="both"/>
        <w:rPr>
          <w:rFonts w:ascii="Times New Roman" w:hAnsi="Times New Roman" w:cs="Times New Roman"/>
          <w:sz w:val="24"/>
          <w:szCs w:val="24"/>
          <w:lang w:val="en-GB"/>
        </w:rPr>
      </w:pPr>
      <w:r w:rsidRPr="00B337BB">
        <w:rPr>
          <w:rFonts w:ascii="Times New Roman" w:hAnsi="Times New Roman" w:cs="Times New Roman"/>
          <w:sz w:val="24"/>
          <w:szCs w:val="24"/>
          <w:lang w:val="en-GB"/>
        </w:rPr>
        <w:t>Regarding the elimination of the defect, the Contracting Parties shall draw up a report in which official representatives of both Contracting Parties confirms the elimination of the defects. The warranty period is extended by the time that elapses from the date of the notification of a defect till the elimination of this defect.</w:t>
      </w:r>
    </w:p>
    <w:p w14:paraId="25AFCDC2" w14:textId="0BFB8792" w:rsidR="00493AA8" w:rsidRPr="00B337BB" w:rsidRDefault="00493AA8" w:rsidP="00FE3433">
      <w:pPr>
        <w:numPr>
          <w:ilvl w:val="0"/>
          <w:numId w:val="12"/>
        </w:numPr>
        <w:tabs>
          <w:tab w:val="clear" w:pos="0"/>
        </w:tabs>
        <w:spacing w:before="120" w:after="120" w:line="240" w:lineRule="auto"/>
        <w:ind w:left="567" w:hanging="567"/>
        <w:jc w:val="both"/>
        <w:rPr>
          <w:rFonts w:ascii="Times New Roman" w:hAnsi="Times New Roman" w:cs="Times New Roman"/>
          <w:sz w:val="24"/>
          <w:szCs w:val="24"/>
          <w:lang w:val="en-GB"/>
        </w:rPr>
      </w:pPr>
      <w:r w:rsidRPr="00B337BB">
        <w:rPr>
          <w:rFonts w:ascii="Times New Roman" w:hAnsi="Times New Roman" w:cs="Times New Roman"/>
          <w:sz w:val="24"/>
          <w:szCs w:val="24"/>
          <w:lang w:val="en-GB"/>
        </w:rPr>
        <w:t>In the case of non-compliance with the specified (or otherwise agreed) deadline for completing the warranty repairs, the Purchaser is entitled to assess the Seller a penalty in the amount of 0</w:t>
      </w:r>
      <w:r w:rsidR="00220B63" w:rsidRPr="00B337BB">
        <w:rPr>
          <w:rFonts w:ascii="Times New Roman" w:hAnsi="Times New Roman" w:cs="Times New Roman"/>
          <w:sz w:val="24"/>
          <w:szCs w:val="24"/>
          <w:lang w:val="en-GB"/>
        </w:rPr>
        <w:t>.</w:t>
      </w:r>
      <w:r w:rsidRPr="00B337BB">
        <w:rPr>
          <w:rFonts w:ascii="Times New Roman" w:hAnsi="Times New Roman" w:cs="Times New Roman"/>
          <w:sz w:val="24"/>
          <w:szCs w:val="24"/>
          <w:lang w:val="en-GB"/>
        </w:rPr>
        <w:t>05% of the purchase price for the delivery of the Subject of Purchase for each even partial day of delay.</w:t>
      </w:r>
      <w:r w:rsidR="00756FF1" w:rsidRPr="00B337BB">
        <w:rPr>
          <w:rFonts w:ascii="Times New Roman" w:hAnsi="Times New Roman" w:cs="Times New Roman"/>
          <w:sz w:val="24"/>
          <w:szCs w:val="24"/>
          <w:lang w:val="en-GB"/>
        </w:rPr>
        <w:t xml:space="preserve"> The total amount of the contractual penalty is limited to 10 % of the purchase price.</w:t>
      </w:r>
    </w:p>
    <w:p w14:paraId="03474DEF" w14:textId="63B87B60" w:rsidR="00493AA8" w:rsidRDefault="00493AA8" w:rsidP="00B63C7D">
      <w:pPr>
        <w:pStyle w:val="Odstavecseseznamem"/>
        <w:keepNext/>
        <w:spacing w:after="0"/>
        <w:ind w:left="0"/>
        <w:jc w:val="center"/>
      </w:pPr>
      <w:r>
        <w:rPr>
          <w:rFonts w:ascii="Times New Roman" w:hAnsi="Times New Roman" w:cs="Times New Roman"/>
          <w:b/>
          <w:sz w:val="24"/>
          <w:szCs w:val="24"/>
          <w:lang w:val="en-GB"/>
        </w:rPr>
        <w:t xml:space="preserve">Article VI </w:t>
      </w:r>
    </w:p>
    <w:p w14:paraId="61858025" w14:textId="77777777" w:rsidR="00493AA8" w:rsidRDefault="00493AA8" w:rsidP="00B63C7D">
      <w:pPr>
        <w:pStyle w:val="Odstavecseseznamem"/>
        <w:keepNext/>
        <w:spacing w:after="0"/>
        <w:ind w:left="0"/>
        <w:jc w:val="center"/>
      </w:pPr>
      <w:r>
        <w:rPr>
          <w:rFonts w:ascii="Times New Roman" w:hAnsi="Times New Roman" w:cs="Times New Roman"/>
          <w:b/>
          <w:sz w:val="24"/>
          <w:szCs w:val="24"/>
          <w:lang w:val="en-GB"/>
        </w:rPr>
        <w:t>Communication between Contracting Parties</w:t>
      </w:r>
    </w:p>
    <w:p w14:paraId="510C962E" w14:textId="7EE95FDA" w:rsidR="00493AA8" w:rsidRDefault="00493AA8" w:rsidP="00C8338C">
      <w:pPr>
        <w:numPr>
          <w:ilvl w:val="0"/>
          <w:numId w:val="13"/>
        </w:numPr>
        <w:tabs>
          <w:tab w:val="clear" w:pos="0"/>
        </w:tabs>
        <w:spacing w:before="120" w:after="120" w:line="240" w:lineRule="auto"/>
        <w:ind w:left="567" w:hanging="567"/>
        <w:jc w:val="both"/>
      </w:pPr>
      <w:r>
        <w:rPr>
          <w:rFonts w:ascii="Times New Roman" w:hAnsi="Times New Roman" w:cs="Times New Roman"/>
          <w:sz w:val="24"/>
          <w:szCs w:val="24"/>
          <w:lang w:val="en-GB"/>
        </w:rPr>
        <w:t xml:space="preserve">Any communication or other arrangements of the Contracting Parties under this Contract shall be addressed to the representatives of the Contracting Parties, in the </w:t>
      </w:r>
      <w:r w:rsidR="0019352D">
        <w:rPr>
          <w:rFonts w:ascii="Times New Roman" w:hAnsi="Times New Roman" w:cs="Times New Roman"/>
          <w:sz w:val="24"/>
          <w:szCs w:val="24"/>
          <w:lang w:val="en-GB"/>
        </w:rPr>
        <w:t>English</w:t>
      </w:r>
      <w:r w:rsidR="0022690D">
        <w:rPr>
          <w:rFonts w:ascii="Times New Roman" w:hAnsi="Times New Roman" w:cs="Times New Roman"/>
          <w:sz w:val="24"/>
          <w:szCs w:val="24"/>
          <w:lang w:val="en-GB"/>
        </w:rPr>
        <w:t xml:space="preserve"> or Czech</w:t>
      </w:r>
      <w:r>
        <w:rPr>
          <w:rFonts w:ascii="Times New Roman" w:hAnsi="Times New Roman" w:cs="Times New Roman"/>
          <w:sz w:val="24"/>
          <w:szCs w:val="24"/>
          <w:lang w:val="en-GB"/>
        </w:rPr>
        <w:t xml:space="preserve"> language:</w:t>
      </w:r>
    </w:p>
    <w:p w14:paraId="6AEA361B" w14:textId="77777777" w:rsidR="00493AA8" w:rsidRDefault="00493AA8">
      <w:pPr>
        <w:pStyle w:val="Odstavecseseznamem"/>
        <w:spacing w:after="0"/>
        <w:ind w:left="540"/>
      </w:pPr>
      <w:r>
        <w:rPr>
          <w:rFonts w:ascii="Times New Roman" w:hAnsi="Times New Roman" w:cs="Times New Roman"/>
          <w:sz w:val="24"/>
          <w:szCs w:val="24"/>
          <w:lang w:val="en-GB"/>
        </w:rPr>
        <w:t xml:space="preserve">On the Seller’s behalf: </w:t>
      </w:r>
    </w:p>
    <w:p w14:paraId="362A8A04" w14:textId="069E5943" w:rsidR="00493AA8" w:rsidRDefault="00493AA8">
      <w:pPr>
        <w:tabs>
          <w:tab w:val="left" w:pos="426"/>
        </w:tabs>
        <w:spacing w:after="0" w:line="240" w:lineRule="auto"/>
        <w:ind w:left="540" w:hanging="11"/>
        <w:jc w:val="both"/>
      </w:pPr>
      <w:r>
        <w:rPr>
          <w:rFonts w:ascii="Times New Roman" w:hAnsi="Times New Roman" w:cs="Times New Roman"/>
          <w:sz w:val="24"/>
          <w:szCs w:val="24"/>
          <w:lang w:val="en-GB"/>
        </w:rPr>
        <w:t>name:</w:t>
      </w:r>
      <w:r>
        <w:rPr>
          <w:rFonts w:ascii="Times New Roman" w:hAnsi="Times New Roman" w:cs="Times New Roman"/>
          <w:sz w:val="24"/>
          <w:szCs w:val="24"/>
          <w:lang w:val="en-GB"/>
        </w:rPr>
        <w:tab/>
      </w:r>
      <w:r w:rsidR="00651E7D" w:rsidRPr="00651E7D">
        <w:rPr>
          <w:rFonts w:ascii="Times New Roman" w:hAnsi="Times New Roman" w:cs="Times New Roman"/>
          <w:sz w:val="24"/>
          <w:szCs w:val="24"/>
          <w:highlight w:val="yellow"/>
          <w:lang w:val="en-GB"/>
        </w:rPr>
        <w:t>……</w:t>
      </w:r>
      <w:r w:rsidR="000A13AC">
        <w:rPr>
          <w:rFonts w:ascii="Times New Roman" w:hAnsi="Times New Roman" w:cs="Times New Roman"/>
          <w:sz w:val="24"/>
          <w:szCs w:val="24"/>
          <w:lang w:val="en-GB"/>
        </w:rPr>
        <w:t xml:space="preserve"> </w:t>
      </w:r>
    </w:p>
    <w:p w14:paraId="18FD9DFD" w14:textId="516C3980" w:rsidR="00493AA8" w:rsidRDefault="00493AA8">
      <w:pPr>
        <w:tabs>
          <w:tab w:val="left" w:pos="426"/>
        </w:tabs>
        <w:spacing w:after="0" w:line="240" w:lineRule="auto"/>
        <w:ind w:left="540"/>
        <w:jc w:val="both"/>
      </w:pPr>
      <w:r>
        <w:rPr>
          <w:rFonts w:ascii="Times New Roman" w:hAnsi="Times New Roman" w:cs="Times New Roman"/>
          <w:sz w:val="24"/>
          <w:szCs w:val="24"/>
          <w:lang w:val="en-GB"/>
        </w:rPr>
        <w:lastRenderedPageBreak/>
        <w:t>email:</w:t>
      </w:r>
      <w:r w:rsidR="000A13AC">
        <w:rPr>
          <w:rFonts w:ascii="Times New Roman" w:hAnsi="Times New Roman" w:cs="Times New Roman"/>
          <w:sz w:val="24"/>
          <w:szCs w:val="24"/>
          <w:lang w:val="en-GB"/>
        </w:rPr>
        <w:tab/>
      </w:r>
      <w:r w:rsidR="00651E7D" w:rsidRPr="00651E7D">
        <w:rPr>
          <w:rFonts w:ascii="Times New Roman" w:hAnsi="Times New Roman" w:cs="Times New Roman"/>
          <w:sz w:val="24"/>
          <w:szCs w:val="24"/>
          <w:highlight w:val="yellow"/>
          <w:lang w:val="en-GB"/>
        </w:rPr>
        <w:t>……</w:t>
      </w:r>
      <w:r w:rsidR="000A13AC">
        <w:rPr>
          <w:rFonts w:ascii="Times New Roman" w:hAnsi="Times New Roman" w:cs="Times New Roman"/>
          <w:sz w:val="24"/>
          <w:szCs w:val="24"/>
          <w:lang w:val="en-GB"/>
        </w:rPr>
        <w:t xml:space="preserve"> </w:t>
      </w:r>
    </w:p>
    <w:p w14:paraId="54A2A0EA" w14:textId="4F8F2BF0" w:rsidR="00493AA8" w:rsidRDefault="00493AA8">
      <w:pPr>
        <w:spacing w:after="0" w:line="240" w:lineRule="auto"/>
        <w:ind w:firstLine="529"/>
        <w:jc w:val="both"/>
      </w:pPr>
      <w:r>
        <w:rPr>
          <w:rFonts w:ascii="Times New Roman" w:hAnsi="Times New Roman" w:cs="Times New Roman"/>
          <w:sz w:val="24"/>
          <w:szCs w:val="24"/>
          <w:lang w:val="en-GB"/>
        </w:rPr>
        <w:t xml:space="preserve">tel.: </w:t>
      </w:r>
      <w:r>
        <w:rPr>
          <w:rFonts w:ascii="Times New Roman" w:hAnsi="Times New Roman" w:cs="Times New Roman"/>
          <w:sz w:val="24"/>
          <w:szCs w:val="24"/>
          <w:lang w:val="en-GB"/>
        </w:rPr>
        <w:tab/>
      </w:r>
      <w:r w:rsidR="00651E7D" w:rsidRPr="00651E7D">
        <w:rPr>
          <w:rFonts w:ascii="Times New Roman" w:hAnsi="Times New Roman" w:cs="Times New Roman"/>
          <w:sz w:val="24"/>
          <w:szCs w:val="24"/>
          <w:highlight w:val="yellow"/>
          <w:lang w:val="en-GB"/>
        </w:rPr>
        <w:t>……</w:t>
      </w:r>
    </w:p>
    <w:p w14:paraId="7E041F13" w14:textId="77777777" w:rsidR="00493AA8" w:rsidRDefault="00493AA8">
      <w:pPr>
        <w:tabs>
          <w:tab w:val="left" w:pos="426"/>
        </w:tabs>
        <w:spacing w:after="0" w:line="240" w:lineRule="auto"/>
        <w:ind w:left="540" w:hanging="11"/>
        <w:jc w:val="both"/>
        <w:rPr>
          <w:rFonts w:ascii="Times New Roman" w:hAnsi="Times New Roman" w:cs="Times New Roman"/>
          <w:sz w:val="24"/>
          <w:szCs w:val="24"/>
          <w:lang w:val="en-GB"/>
        </w:rPr>
      </w:pPr>
    </w:p>
    <w:p w14:paraId="7F291595" w14:textId="77777777" w:rsidR="00493AA8" w:rsidRDefault="00493AA8">
      <w:pPr>
        <w:tabs>
          <w:tab w:val="left" w:pos="426"/>
        </w:tabs>
        <w:spacing w:after="0" w:line="240" w:lineRule="auto"/>
        <w:ind w:left="540" w:hanging="11"/>
        <w:jc w:val="both"/>
      </w:pPr>
      <w:r>
        <w:rPr>
          <w:rFonts w:ascii="Times New Roman" w:hAnsi="Times New Roman" w:cs="Times New Roman"/>
          <w:sz w:val="24"/>
          <w:szCs w:val="24"/>
          <w:lang w:val="en-GB"/>
        </w:rPr>
        <w:tab/>
        <w:t>On the Purchaser’s behalf:</w:t>
      </w:r>
    </w:p>
    <w:p w14:paraId="0422562C" w14:textId="3A6B8685" w:rsidR="00434822" w:rsidRPr="009A5064" w:rsidRDefault="00493AA8" w:rsidP="00434822">
      <w:pPr>
        <w:tabs>
          <w:tab w:val="left" w:pos="426"/>
        </w:tabs>
        <w:spacing w:after="0" w:line="240" w:lineRule="auto"/>
        <w:ind w:left="540" w:hanging="11"/>
        <w:jc w:val="both"/>
        <w:rPr>
          <w:highlight w:val="cyan"/>
        </w:rPr>
      </w:pPr>
      <w:bookmarkStart w:id="1" w:name="_Hlk212035599"/>
      <w:r>
        <w:rPr>
          <w:rFonts w:ascii="Times New Roman" w:hAnsi="Times New Roman" w:cs="Times New Roman"/>
          <w:sz w:val="24"/>
          <w:szCs w:val="24"/>
          <w:lang w:val="en-GB"/>
        </w:rPr>
        <w:tab/>
      </w:r>
      <w:r w:rsidR="00434822" w:rsidRPr="00AB5DC8">
        <w:rPr>
          <w:rFonts w:ascii="Times New Roman" w:hAnsi="Times New Roman" w:cs="Times New Roman"/>
          <w:sz w:val="24"/>
          <w:szCs w:val="24"/>
          <w:highlight w:val="cyan"/>
          <w:lang w:val="en-GB"/>
        </w:rPr>
        <w:t>name:</w:t>
      </w:r>
      <w:r w:rsidR="00434822" w:rsidRPr="00AB5DC8">
        <w:rPr>
          <w:rFonts w:ascii="Times New Roman" w:hAnsi="Times New Roman" w:cs="Times New Roman"/>
          <w:sz w:val="24"/>
          <w:szCs w:val="24"/>
          <w:highlight w:val="cyan"/>
          <w:lang w:val="en-GB"/>
        </w:rPr>
        <w:tab/>
      </w:r>
      <w:proofErr w:type="gramStart"/>
      <w:r w:rsidR="009A5064" w:rsidRPr="009A5064">
        <w:rPr>
          <w:rFonts w:ascii="Times New Roman" w:hAnsi="Times New Roman" w:cs="Times New Roman"/>
          <w:sz w:val="24"/>
          <w:szCs w:val="24"/>
          <w:highlight w:val="cyan"/>
          <w:lang w:val="en-GB"/>
        </w:rPr>
        <w:t>…</w:t>
      </w:r>
      <w:r w:rsidR="009A5064" w:rsidRPr="009A5064">
        <w:rPr>
          <w:rFonts w:ascii="Times New Roman" w:hAnsi="Times New Roman" w:cs="Times New Roman"/>
          <w:sz w:val="24"/>
          <w:szCs w:val="24"/>
          <w:highlight w:val="cyan"/>
          <w:lang w:val="en-GB"/>
        </w:rPr>
        <w:t>(</w:t>
      </w:r>
      <w:proofErr w:type="gramEnd"/>
      <w:r w:rsidR="009A5064" w:rsidRPr="009A5064">
        <w:rPr>
          <w:rFonts w:ascii="Times New Roman" w:hAnsi="Times New Roman" w:cs="Times New Roman"/>
          <w:sz w:val="24"/>
          <w:szCs w:val="24"/>
          <w:highlight w:val="cyan"/>
          <w:lang w:val="en-GB"/>
        </w:rPr>
        <w:t>to be completed before signing the contract)</w:t>
      </w:r>
    </w:p>
    <w:p w14:paraId="345097FF" w14:textId="4F9AF755" w:rsidR="00434822" w:rsidRPr="00AB5DC8" w:rsidRDefault="00434822" w:rsidP="00434822">
      <w:pPr>
        <w:tabs>
          <w:tab w:val="left" w:pos="426"/>
        </w:tabs>
        <w:spacing w:after="0" w:line="240" w:lineRule="auto"/>
        <w:ind w:left="540"/>
        <w:jc w:val="both"/>
        <w:rPr>
          <w:highlight w:val="cyan"/>
        </w:rPr>
      </w:pPr>
      <w:r w:rsidRPr="00AB5DC8">
        <w:rPr>
          <w:rFonts w:ascii="Times New Roman" w:hAnsi="Times New Roman" w:cs="Times New Roman"/>
          <w:sz w:val="24"/>
          <w:szCs w:val="24"/>
          <w:highlight w:val="cyan"/>
          <w:lang w:val="en-GB"/>
        </w:rPr>
        <w:t>email:</w:t>
      </w:r>
      <w:r w:rsidRPr="00AB5DC8">
        <w:rPr>
          <w:rFonts w:ascii="Times New Roman" w:hAnsi="Times New Roman" w:cs="Times New Roman"/>
          <w:sz w:val="24"/>
          <w:szCs w:val="24"/>
          <w:highlight w:val="cyan"/>
          <w:lang w:val="en-GB"/>
        </w:rPr>
        <w:tab/>
      </w:r>
      <w:r w:rsidR="009A5064">
        <w:rPr>
          <w:rFonts w:ascii="Times New Roman" w:hAnsi="Times New Roman" w:cs="Times New Roman"/>
          <w:sz w:val="24"/>
          <w:szCs w:val="24"/>
          <w:highlight w:val="cyan"/>
          <w:lang w:val="en-GB"/>
        </w:rPr>
        <w:t>….</w:t>
      </w:r>
    </w:p>
    <w:p w14:paraId="12E3EC74" w14:textId="5B0830C0" w:rsidR="00434822" w:rsidRDefault="00434822" w:rsidP="00434822">
      <w:pPr>
        <w:tabs>
          <w:tab w:val="left" w:pos="426"/>
        </w:tabs>
        <w:spacing w:after="0" w:line="240" w:lineRule="auto"/>
        <w:ind w:left="540"/>
        <w:jc w:val="both"/>
      </w:pPr>
      <w:r w:rsidRPr="00AB5DC8">
        <w:rPr>
          <w:rFonts w:ascii="Times New Roman" w:hAnsi="Times New Roman" w:cs="Times New Roman"/>
          <w:sz w:val="24"/>
          <w:szCs w:val="24"/>
          <w:highlight w:val="cyan"/>
          <w:lang w:val="en-GB"/>
        </w:rPr>
        <w:t xml:space="preserve">tel.: </w:t>
      </w:r>
      <w:r w:rsidRPr="00AB5DC8">
        <w:rPr>
          <w:rFonts w:ascii="Times New Roman" w:hAnsi="Times New Roman" w:cs="Times New Roman"/>
          <w:sz w:val="24"/>
          <w:szCs w:val="24"/>
          <w:highlight w:val="cyan"/>
          <w:lang w:val="en-GB"/>
        </w:rPr>
        <w:tab/>
        <w:t>+420</w:t>
      </w:r>
      <w:r w:rsidR="009D46F2" w:rsidRPr="00AB5DC8">
        <w:rPr>
          <w:rFonts w:ascii="Times New Roman" w:hAnsi="Times New Roman" w:cs="Times New Roman"/>
          <w:sz w:val="24"/>
          <w:szCs w:val="24"/>
          <w:highlight w:val="cyan"/>
          <w:lang w:val="en-GB"/>
        </w:rPr>
        <w:t xml:space="preserve"> </w:t>
      </w:r>
      <w:r w:rsidR="009A5064">
        <w:rPr>
          <w:rFonts w:ascii="Times New Roman" w:hAnsi="Times New Roman" w:cs="Times New Roman"/>
          <w:sz w:val="24"/>
          <w:szCs w:val="24"/>
          <w:lang w:val="en-GB"/>
        </w:rPr>
        <w:t>….</w:t>
      </w:r>
    </w:p>
    <w:bookmarkEnd w:id="1"/>
    <w:p w14:paraId="24F46158" w14:textId="4CF2D74F" w:rsidR="00493AA8" w:rsidRDefault="00493AA8" w:rsidP="00434822">
      <w:pPr>
        <w:tabs>
          <w:tab w:val="left" w:pos="426"/>
        </w:tabs>
        <w:spacing w:before="120" w:after="120" w:line="240" w:lineRule="auto"/>
        <w:ind w:left="538" w:hanging="11"/>
        <w:jc w:val="both"/>
      </w:pPr>
      <w:r>
        <w:rPr>
          <w:rFonts w:ascii="Times New Roman" w:hAnsi="Times New Roman" w:cs="Times New Roman"/>
          <w:sz w:val="24"/>
          <w:szCs w:val="24"/>
          <w:lang w:val="en-GB"/>
        </w:rPr>
        <w:t xml:space="preserve">These representatives are, however, not authorized to sign any supplement to this Contract. </w:t>
      </w:r>
    </w:p>
    <w:p w14:paraId="1E8E4F38" w14:textId="2198DE1C" w:rsidR="00493AA8" w:rsidRPr="00C8338C" w:rsidRDefault="00493AA8" w:rsidP="00C8338C">
      <w:pPr>
        <w:numPr>
          <w:ilvl w:val="0"/>
          <w:numId w:val="13"/>
        </w:numPr>
        <w:tabs>
          <w:tab w:val="clear" w:pos="0"/>
        </w:tabs>
        <w:spacing w:before="120" w:after="120" w:line="24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If the Contract requires the written form for communication or other dealings of the Contracting Parties, such communication shall be sent through the </w:t>
      </w:r>
      <w:r w:rsidR="00AB5DC8">
        <w:rPr>
          <w:rFonts w:ascii="Times New Roman" w:hAnsi="Times New Roman" w:cs="Times New Roman"/>
          <w:sz w:val="24"/>
          <w:szCs w:val="24"/>
          <w:lang w:val="en-GB"/>
        </w:rPr>
        <w:t xml:space="preserve">data box or the </w:t>
      </w:r>
      <w:r>
        <w:rPr>
          <w:rFonts w:ascii="Times New Roman" w:hAnsi="Times New Roman" w:cs="Times New Roman"/>
          <w:sz w:val="24"/>
          <w:szCs w:val="24"/>
          <w:lang w:val="en-GB"/>
        </w:rPr>
        <w:t>postal services to the address of the Contracting Party concerned, to the attention of the representative of such Contracting Party under this Contract.</w:t>
      </w:r>
    </w:p>
    <w:p w14:paraId="15A7456D" w14:textId="77777777" w:rsidR="00493AA8" w:rsidRDefault="00493AA8" w:rsidP="00B63C7D">
      <w:pPr>
        <w:pStyle w:val="Odstavecseseznamem"/>
        <w:keepNext/>
        <w:spacing w:after="0"/>
        <w:ind w:left="0"/>
        <w:jc w:val="center"/>
      </w:pPr>
      <w:r>
        <w:rPr>
          <w:rFonts w:ascii="Times New Roman" w:hAnsi="Times New Roman" w:cs="Times New Roman"/>
          <w:b/>
          <w:sz w:val="24"/>
          <w:szCs w:val="24"/>
          <w:lang w:val="en-GB"/>
        </w:rPr>
        <w:t xml:space="preserve">Article VII </w:t>
      </w:r>
    </w:p>
    <w:p w14:paraId="4D1F192C" w14:textId="77777777" w:rsidR="00493AA8" w:rsidRDefault="00493AA8" w:rsidP="00B63C7D">
      <w:pPr>
        <w:pStyle w:val="Odstavecseseznamem"/>
        <w:keepNext/>
        <w:spacing w:after="240"/>
        <w:ind w:left="0"/>
        <w:jc w:val="center"/>
      </w:pPr>
      <w:r>
        <w:rPr>
          <w:rFonts w:ascii="Times New Roman" w:hAnsi="Times New Roman" w:cs="Times New Roman"/>
          <w:b/>
          <w:sz w:val="24"/>
          <w:szCs w:val="24"/>
          <w:lang w:val="en-GB"/>
        </w:rPr>
        <w:t>Other Arrangements</w:t>
      </w:r>
    </w:p>
    <w:p w14:paraId="3D159E20" w14:textId="77777777" w:rsidR="00493AA8" w:rsidRDefault="00493AA8" w:rsidP="00C8338C">
      <w:pPr>
        <w:numPr>
          <w:ilvl w:val="0"/>
          <w:numId w:val="14"/>
        </w:numPr>
        <w:tabs>
          <w:tab w:val="clear" w:pos="0"/>
        </w:tabs>
        <w:spacing w:before="120" w:after="120" w:line="240" w:lineRule="auto"/>
        <w:ind w:left="567" w:hanging="567"/>
        <w:jc w:val="both"/>
      </w:pPr>
      <w:r>
        <w:rPr>
          <w:rFonts w:ascii="Times New Roman" w:hAnsi="Times New Roman" w:cs="Times New Roman"/>
          <w:sz w:val="24"/>
          <w:szCs w:val="24"/>
          <w:lang w:val="en-GB"/>
        </w:rPr>
        <w:t>Regarding contractual sanctions (contractual penalties), the liable Party must pay the rightful Party contractual sanctions within 30 calendar days of the receipt of the relevant billing from the other Contracting Party.</w:t>
      </w:r>
    </w:p>
    <w:p w14:paraId="0160161C" w14:textId="77777777" w:rsidR="00493AA8" w:rsidRPr="00C8338C" w:rsidRDefault="00493AA8" w:rsidP="00C8338C">
      <w:pPr>
        <w:numPr>
          <w:ilvl w:val="0"/>
          <w:numId w:val="14"/>
        </w:numPr>
        <w:tabs>
          <w:tab w:val="clear" w:pos="0"/>
        </w:tabs>
        <w:spacing w:before="120" w:after="120" w:line="24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Payment of contractual penalties under this Contract does not affect the right of the Contracting Party to compensation for any property and/or non-material damage caused by the breach of duty by the other Contracting Party to which the sanctions apply, not even its amount when compensation possibly exceeds the contractual penalty.</w:t>
      </w:r>
    </w:p>
    <w:p w14:paraId="5E3CD389" w14:textId="77777777" w:rsidR="00493AA8" w:rsidRPr="00C8338C" w:rsidRDefault="00493AA8" w:rsidP="00C8338C">
      <w:pPr>
        <w:numPr>
          <w:ilvl w:val="0"/>
          <w:numId w:val="14"/>
        </w:numPr>
        <w:tabs>
          <w:tab w:val="clear" w:pos="0"/>
        </w:tabs>
        <w:spacing w:before="120" w:after="120" w:line="24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The Purchaser is entitled to set off, against the invoiced amount, any penalty that the Seller is obliged to pay.</w:t>
      </w:r>
    </w:p>
    <w:p w14:paraId="5E8C24C8" w14:textId="77777777" w:rsidR="00493AA8" w:rsidRPr="00C8338C" w:rsidRDefault="00493AA8" w:rsidP="00C8338C">
      <w:pPr>
        <w:numPr>
          <w:ilvl w:val="0"/>
          <w:numId w:val="14"/>
        </w:numPr>
        <w:tabs>
          <w:tab w:val="clear" w:pos="0"/>
        </w:tabs>
        <w:spacing w:before="120" w:after="120" w:line="24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The Seller isn’t</w:t>
      </w:r>
      <w:r w:rsidRPr="00C8338C">
        <w:rPr>
          <w:rFonts w:ascii="Times New Roman" w:hAnsi="Times New Roman" w:cs="Times New Roman"/>
          <w:sz w:val="24"/>
          <w:szCs w:val="24"/>
          <w:lang w:val="en-GB"/>
        </w:rPr>
        <w:t xml:space="preserve"> entitled to transfer any rights or obligations from this contract to third parties without the prior written consent of the </w:t>
      </w:r>
      <w:r>
        <w:rPr>
          <w:rFonts w:ascii="Times New Roman" w:hAnsi="Times New Roman" w:cs="Times New Roman"/>
          <w:sz w:val="24"/>
          <w:szCs w:val="24"/>
          <w:lang w:val="en-GB"/>
        </w:rPr>
        <w:t>Purchaser.</w:t>
      </w:r>
    </w:p>
    <w:p w14:paraId="416BF52E" w14:textId="77777777" w:rsidR="00493AA8" w:rsidRPr="00C8338C" w:rsidRDefault="00493AA8" w:rsidP="00C8338C">
      <w:pPr>
        <w:numPr>
          <w:ilvl w:val="0"/>
          <w:numId w:val="14"/>
        </w:numPr>
        <w:tabs>
          <w:tab w:val="clear" w:pos="0"/>
        </w:tabs>
        <w:spacing w:before="120" w:after="120" w:line="24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The Seller agrees that he will not be able to assign or set off any of his claims against the Purchaser arising on the basis of this contract through unilateral legal action.</w:t>
      </w:r>
    </w:p>
    <w:p w14:paraId="65A9CE75" w14:textId="42F80F19" w:rsidR="00493AA8" w:rsidRPr="00C8338C" w:rsidRDefault="00493AA8" w:rsidP="00C8338C">
      <w:pPr>
        <w:numPr>
          <w:ilvl w:val="0"/>
          <w:numId w:val="14"/>
        </w:numPr>
        <w:tabs>
          <w:tab w:val="clear" w:pos="0"/>
        </w:tabs>
        <w:spacing w:before="120" w:after="120" w:line="24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The participants of this contract expressly declare that they have communicated to each other all factual and legal circumstances of which they knew or should have known on the date of conclusion of this contract, and which a</w:t>
      </w:r>
      <w:r w:rsidR="0062663A">
        <w:rPr>
          <w:rFonts w:ascii="Times New Roman" w:hAnsi="Times New Roman" w:cs="Times New Roman"/>
          <w:sz w:val="24"/>
          <w:szCs w:val="24"/>
          <w:lang w:val="en-GB"/>
        </w:rPr>
        <w:t>r</w:t>
      </w:r>
      <w:r>
        <w:rPr>
          <w:rFonts w:ascii="Times New Roman" w:hAnsi="Times New Roman" w:cs="Times New Roman"/>
          <w:sz w:val="24"/>
          <w:szCs w:val="24"/>
          <w:lang w:val="en-GB"/>
        </w:rPr>
        <w:t>e relevant in relation to the conclusion of this contract and the fulfilment of its purpose.</w:t>
      </w:r>
    </w:p>
    <w:p w14:paraId="3E625C29" w14:textId="77777777" w:rsidR="00E27473" w:rsidRPr="00E27473" w:rsidRDefault="00E27473" w:rsidP="00C8338C">
      <w:pPr>
        <w:numPr>
          <w:ilvl w:val="0"/>
          <w:numId w:val="14"/>
        </w:numPr>
        <w:tabs>
          <w:tab w:val="clear" w:pos="0"/>
        </w:tabs>
        <w:spacing w:before="120" w:after="120" w:line="240" w:lineRule="auto"/>
        <w:ind w:left="567" w:hanging="567"/>
        <w:jc w:val="both"/>
        <w:rPr>
          <w:rFonts w:ascii="Times New Roman" w:hAnsi="Times New Roman" w:cs="Times New Roman"/>
          <w:sz w:val="24"/>
          <w:szCs w:val="24"/>
          <w:lang w:val="en-GB"/>
        </w:rPr>
      </w:pPr>
      <w:r w:rsidRPr="00E27473">
        <w:rPr>
          <w:rFonts w:ascii="Times New Roman" w:hAnsi="Times New Roman" w:cs="Times New Roman"/>
          <w:sz w:val="24"/>
          <w:szCs w:val="24"/>
          <w:lang w:val="en-GB"/>
        </w:rPr>
        <w:t xml:space="preserve">The </w:t>
      </w:r>
      <w:r>
        <w:rPr>
          <w:rFonts w:ascii="Times New Roman" w:hAnsi="Times New Roman" w:cs="Times New Roman"/>
          <w:sz w:val="24"/>
          <w:szCs w:val="24"/>
          <w:lang w:val="en-GB"/>
        </w:rPr>
        <w:t>Purchaser</w:t>
      </w:r>
      <w:r w:rsidRPr="00E27473">
        <w:rPr>
          <w:rFonts w:ascii="Times New Roman" w:hAnsi="Times New Roman" w:cs="Times New Roman"/>
          <w:sz w:val="24"/>
          <w:szCs w:val="24"/>
          <w:lang w:val="en-GB"/>
        </w:rPr>
        <w:t xml:space="preserve"> notifies [the S</w:t>
      </w:r>
      <w:r>
        <w:rPr>
          <w:rFonts w:ascii="Times New Roman" w:hAnsi="Times New Roman" w:cs="Times New Roman"/>
          <w:sz w:val="24"/>
          <w:szCs w:val="24"/>
          <w:lang w:val="en-GB"/>
        </w:rPr>
        <w:t>eller</w:t>
      </w:r>
      <w:r w:rsidRPr="00E27473">
        <w:rPr>
          <w:rFonts w:ascii="Times New Roman" w:hAnsi="Times New Roman" w:cs="Times New Roman"/>
          <w:sz w:val="24"/>
          <w:szCs w:val="24"/>
          <w:lang w:val="en-GB"/>
        </w:rPr>
        <w:t>] and the S</w:t>
      </w:r>
      <w:r>
        <w:rPr>
          <w:rFonts w:ascii="Times New Roman" w:hAnsi="Times New Roman" w:cs="Times New Roman"/>
          <w:sz w:val="24"/>
          <w:szCs w:val="24"/>
          <w:lang w:val="en-GB"/>
        </w:rPr>
        <w:t>eller</w:t>
      </w:r>
      <w:r w:rsidRPr="00E27473">
        <w:rPr>
          <w:rFonts w:ascii="Times New Roman" w:hAnsi="Times New Roman" w:cs="Times New Roman"/>
          <w:sz w:val="24"/>
          <w:szCs w:val="24"/>
          <w:lang w:val="en-GB"/>
        </w:rPr>
        <w:t xml:space="preserve"> acknowledges that the Subject of Purchase is to be paid from the earmarked funds provided from the budget of the European Union for the implementation of the approved project (hereinafter referred to as the "Grant") and the </w:t>
      </w:r>
      <w:r>
        <w:rPr>
          <w:rFonts w:ascii="Times New Roman" w:hAnsi="Times New Roman" w:cs="Times New Roman"/>
          <w:sz w:val="24"/>
          <w:szCs w:val="24"/>
          <w:lang w:val="en-GB"/>
        </w:rPr>
        <w:t>Purchaser</w:t>
      </w:r>
      <w:r w:rsidRPr="00E27473">
        <w:rPr>
          <w:rFonts w:ascii="Times New Roman" w:hAnsi="Times New Roman" w:cs="Times New Roman"/>
          <w:sz w:val="24"/>
          <w:szCs w:val="24"/>
          <w:lang w:val="en-GB"/>
        </w:rPr>
        <w:t xml:space="preserve"> is obliged to ensure that no part of the Grant is provided to persons who are in a conflict of interest or who are subject to international sanctions within the meaning of Act No. 69/2006 Coll., on Implementation of International Sanctions, or other restrictions set by the Grant Provider, or that such persons do not become the final beneficiaries of any part of the Grant.</w:t>
      </w:r>
    </w:p>
    <w:p w14:paraId="5E765BD2" w14:textId="77777777" w:rsidR="00E27473" w:rsidRPr="00E27473" w:rsidRDefault="00E27473" w:rsidP="00C8338C">
      <w:pPr>
        <w:numPr>
          <w:ilvl w:val="0"/>
          <w:numId w:val="14"/>
        </w:numPr>
        <w:tabs>
          <w:tab w:val="clear" w:pos="0"/>
        </w:tabs>
        <w:spacing w:before="120" w:after="120" w:line="240" w:lineRule="auto"/>
        <w:ind w:left="567" w:hanging="567"/>
        <w:jc w:val="both"/>
        <w:rPr>
          <w:rFonts w:ascii="Times New Roman" w:hAnsi="Times New Roman" w:cs="Times New Roman"/>
          <w:sz w:val="24"/>
          <w:szCs w:val="24"/>
          <w:lang w:val="en-GB"/>
        </w:rPr>
      </w:pPr>
      <w:r w:rsidRPr="00E27473">
        <w:rPr>
          <w:rFonts w:ascii="Times New Roman" w:hAnsi="Times New Roman" w:cs="Times New Roman"/>
          <w:sz w:val="24"/>
          <w:szCs w:val="24"/>
          <w:lang w:val="en-GB"/>
        </w:rPr>
        <w:lastRenderedPageBreak/>
        <w:t>The S</w:t>
      </w:r>
      <w:r w:rsidR="00495DB6">
        <w:rPr>
          <w:rFonts w:ascii="Times New Roman" w:hAnsi="Times New Roman" w:cs="Times New Roman"/>
          <w:sz w:val="24"/>
          <w:szCs w:val="24"/>
          <w:lang w:val="en-GB"/>
        </w:rPr>
        <w:t>elle</w:t>
      </w:r>
      <w:r w:rsidRPr="00E27473">
        <w:rPr>
          <w:rFonts w:ascii="Times New Roman" w:hAnsi="Times New Roman" w:cs="Times New Roman"/>
          <w:sz w:val="24"/>
          <w:szCs w:val="24"/>
          <w:lang w:val="en-GB"/>
        </w:rPr>
        <w:t xml:space="preserve">r undertakes to ensure that, in the </w:t>
      </w:r>
      <w:r w:rsidRPr="00C14785">
        <w:rPr>
          <w:rFonts w:ascii="Times New Roman" w:hAnsi="Times New Roman" w:cs="Times New Roman"/>
          <w:sz w:val="24"/>
          <w:szCs w:val="24"/>
          <w:lang w:val="en-GB"/>
        </w:rPr>
        <w:t xml:space="preserve">period between the </w:t>
      </w:r>
      <w:r w:rsidR="00495DB6" w:rsidRPr="00C14785">
        <w:rPr>
          <w:rFonts w:ascii="Times New Roman" w:hAnsi="Times New Roman" w:cs="Times New Roman"/>
          <w:sz w:val="24"/>
          <w:szCs w:val="24"/>
          <w:lang w:val="en-GB"/>
        </w:rPr>
        <w:t>conclusion</w:t>
      </w:r>
      <w:r w:rsidRPr="00C14785">
        <w:rPr>
          <w:rFonts w:ascii="Times New Roman" w:hAnsi="Times New Roman" w:cs="Times New Roman"/>
          <w:sz w:val="24"/>
          <w:szCs w:val="24"/>
          <w:lang w:val="en-GB"/>
        </w:rPr>
        <w:t xml:space="preserve"> of th</w:t>
      </w:r>
      <w:r w:rsidR="008C73B3" w:rsidRPr="00C14785">
        <w:rPr>
          <w:rFonts w:ascii="Times New Roman" w:hAnsi="Times New Roman" w:cs="Times New Roman"/>
          <w:sz w:val="24"/>
          <w:szCs w:val="24"/>
          <w:lang w:val="en-GB"/>
        </w:rPr>
        <w:t>is</w:t>
      </w:r>
      <w:r w:rsidRPr="00C14785">
        <w:rPr>
          <w:rFonts w:ascii="Times New Roman" w:hAnsi="Times New Roman" w:cs="Times New Roman"/>
          <w:sz w:val="24"/>
          <w:szCs w:val="24"/>
          <w:lang w:val="en-GB"/>
        </w:rPr>
        <w:t xml:space="preserve"> </w:t>
      </w:r>
      <w:r w:rsidR="00495DB6" w:rsidRPr="00C14785">
        <w:rPr>
          <w:rFonts w:ascii="Times New Roman" w:hAnsi="Times New Roman" w:cs="Times New Roman"/>
          <w:sz w:val="24"/>
          <w:szCs w:val="24"/>
          <w:lang w:val="en-GB"/>
        </w:rPr>
        <w:t>Contract</w:t>
      </w:r>
      <w:r w:rsidRPr="00C14785">
        <w:rPr>
          <w:rFonts w:ascii="Times New Roman" w:hAnsi="Times New Roman" w:cs="Times New Roman"/>
          <w:sz w:val="24"/>
          <w:szCs w:val="24"/>
          <w:lang w:val="en-GB"/>
        </w:rPr>
        <w:t xml:space="preserve"> and its complete fulfilment, its beneficial owner under Act No. 37/2021 Coll., on Registration of Beneficial Owners, does not become</w:t>
      </w:r>
      <w:r w:rsidRPr="00E27473">
        <w:rPr>
          <w:rFonts w:ascii="Times New Roman" w:hAnsi="Times New Roman" w:cs="Times New Roman"/>
          <w:sz w:val="24"/>
          <w:szCs w:val="24"/>
          <w:lang w:val="en-GB"/>
        </w:rPr>
        <w:t xml:space="preserve"> a person:</w:t>
      </w:r>
    </w:p>
    <w:p w14:paraId="7DAD79B3" w14:textId="77777777" w:rsidR="00E27473" w:rsidRPr="00E27473" w:rsidRDefault="00E27473" w:rsidP="00495DB6">
      <w:pPr>
        <w:numPr>
          <w:ilvl w:val="0"/>
          <w:numId w:val="7"/>
        </w:numPr>
        <w:spacing w:after="120" w:line="240" w:lineRule="auto"/>
        <w:ind w:left="1418" w:hanging="567"/>
        <w:jc w:val="both"/>
        <w:rPr>
          <w:rFonts w:ascii="Times New Roman" w:hAnsi="Times New Roman" w:cs="Times New Roman"/>
          <w:sz w:val="24"/>
          <w:szCs w:val="24"/>
          <w:lang w:val="en-GB"/>
        </w:rPr>
      </w:pPr>
      <w:r w:rsidRPr="00E27473">
        <w:rPr>
          <w:rFonts w:ascii="Times New Roman" w:hAnsi="Times New Roman" w:cs="Times New Roman"/>
          <w:sz w:val="24"/>
          <w:szCs w:val="24"/>
          <w:lang w:val="en-GB"/>
        </w:rPr>
        <w:t xml:space="preserve">who is subject to international sanctions under Act No. 69/2006 </w:t>
      </w:r>
      <w:proofErr w:type="gramStart"/>
      <w:r w:rsidRPr="00E27473">
        <w:rPr>
          <w:rFonts w:ascii="Times New Roman" w:hAnsi="Times New Roman" w:cs="Times New Roman"/>
          <w:sz w:val="24"/>
          <w:szCs w:val="24"/>
          <w:lang w:val="en-GB"/>
        </w:rPr>
        <w:t>Coll.,</w:t>
      </w:r>
      <w:proofErr w:type="gramEnd"/>
    </w:p>
    <w:p w14:paraId="0322D63F" w14:textId="77777777" w:rsidR="00E27473" w:rsidRPr="00E27473" w:rsidRDefault="00E27473" w:rsidP="00495DB6">
      <w:pPr>
        <w:numPr>
          <w:ilvl w:val="0"/>
          <w:numId w:val="7"/>
        </w:numPr>
        <w:spacing w:after="120" w:line="240" w:lineRule="auto"/>
        <w:ind w:left="1418" w:hanging="567"/>
        <w:jc w:val="both"/>
        <w:rPr>
          <w:rFonts w:ascii="Times New Roman" w:hAnsi="Times New Roman" w:cs="Times New Roman"/>
          <w:sz w:val="24"/>
          <w:szCs w:val="24"/>
          <w:lang w:val="en-GB"/>
        </w:rPr>
      </w:pPr>
      <w:r w:rsidRPr="00E27473">
        <w:rPr>
          <w:rFonts w:ascii="Times New Roman" w:hAnsi="Times New Roman" w:cs="Times New Roman"/>
          <w:sz w:val="24"/>
          <w:szCs w:val="24"/>
          <w:lang w:val="en-GB"/>
        </w:rPr>
        <w:t>who has a conflict of interest within the meaning of Section 2, subsection 1 (c) of Act No. 159/2006 Coll., on Conflicts of Interest</w:t>
      </w:r>
      <w:r w:rsidR="00495DB6">
        <w:rPr>
          <w:rStyle w:val="Znakapoznpodarou"/>
          <w:rFonts w:ascii="Times New Roman" w:hAnsi="Times New Roman" w:cs="Times New Roman"/>
          <w:sz w:val="24"/>
          <w:szCs w:val="24"/>
          <w:lang w:val="en-GB"/>
        </w:rPr>
        <w:footnoteReference w:id="1"/>
      </w:r>
      <w:r w:rsidRPr="00E27473">
        <w:rPr>
          <w:rFonts w:ascii="Times New Roman" w:hAnsi="Times New Roman" w:cs="Times New Roman"/>
          <w:sz w:val="24"/>
          <w:szCs w:val="24"/>
          <w:lang w:val="en-GB"/>
        </w:rPr>
        <w:t>.</w:t>
      </w:r>
    </w:p>
    <w:p w14:paraId="2EC8C05D" w14:textId="6A951E42" w:rsidR="00AD22AF" w:rsidRPr="003674BE" w:rsidRDefault="00AD22AF" w:rsidP="00AD22AF">
      <w:pPr>
        <w:numPr>
          <w:ilvl w:val="0"/>
          <w:numId w:val="14"/>
        </w:numPr>
        <w:tabs>
          <w:tab w:val="clear" w:pos="0"/>
        </w:tabs>
        <w:spacing w:before="120" w:after="120" w:line="240" w:lineRule="auto"/>
        <w:ind w:left="567" w:hanging="567"/>
        <w:jc w:val="both"/>
        <w:rPr>
          <w:rFonts w:ascii="Times New Roman" w:hAnsi="Times New Roman" w:cs="Times New Roman"/>
          <w:sz w:val="24"/>
          <w:szCs w:val="24"/>
          <w:lang w:val="en-GB"/>
        </w:rPr>
      </w:pPr>
      <w:r w:rsidRPr="003674BE">
        <w:rPr>
          <w:rFonts w:ascii="Times New Roman" w:hAnsi="Times New Roman" w:cs="Times New Roman"/>
          <w:sz w:val="24"/>
          <w:szCs w:val="24"/>
          <w:lang w:val="en-GB"/>
        </w:rPr>
        <w:t xml:space="preserve">The Seller is obliged to keep all documentation related to the subject of performance, including accounting documents, at least ten (10) years from the full </w:t>
      </w:r>
      <w:r w:rsidR="00B908D7" w:rsidRPr="003674BE">
        <w:rPr>
          <w:rFonts w:ascii="Times New Roman" w:hAnsi="Times New Roman" w:cs="Times New Roman"/>
          <w:sz w:val="24"/>
          <w:szCs w:val="24"/>
          <w:lang w:val="en-GB"/>
        </w:rPr>
        <w:t>performance</w:t>
      </w:r>
      <w:r w:rsidRPr="003674BE">
        <w:rPr>
          <w:rFonts w:ascii="Times New Roman" w:hAnsi="Times New Roman" w:cs="Times New Roman"/>
          <w:sz w:val="24"/>
          <w:szCs w:val="24"/>
          <w:lang w:val="en-GB"/>
        </w:rPr>
        <w:t xml:space="preserve"> of the Contract, unless a longer period is stipulated by law.</w:t>
      </w:r>
    </w:p>
    <w:p w14:paraId="39E57EF7" w14:textId="628BDB32" w:rsidR="00AD22AF" w:rsidRPr="003674BE" w:rsidRDefault="00B908D7" w:rsidP="00AD22AF">
      <w:pPr>
        <w:numPr>
          <w:ilvl w:val="0"/>
          <w:numId w:val="14"/>
        </w:numPr>
        <w:tabs>
          <w:tab w:val="clear" w:pos="0"/>
        </w:tabs>
        <w:spacing w:before="120" w:after="120" w:line="240" w:lineRule="auto"/>
        <w:ind w:left="567" w:hanging="567"/>
        <w:jc w:val="both"/>
        <w:rPr>
          <w:rFonts w:ascii="Times New Roman" w:hAnsi="Times New Roman" w:cs="Times New Roman"/>
          <w:sz w:val="24"/>
          <w:szCs w:val="24"/>
          <w:lang w:val="en-GB"/>
        </w:rPr>
      </w:pPr>
      <w:r w:rsidRPr="003674BE">
        <w:rPr>
          <w:rFonts w:ascii="Times New Roman" w:hAnsi="Times New Roman" w:cs="Times New Roman"/>
          <w:sz w:val="24"/>
          <w:szCs w:val="24"/>
          <w:lang w:val="en-GB"/>
        </w:rPr>
        <w:t>The Seller shall, at least for the period for which it is obliged to keep the documentation according to this Contract, cooperate in the performance of inspections and financial control pursuant to Act No. 255/2012 Coll., on Inspection (Inspection Code), and Act No. 320/2001 Coll., on Financial Control in Public Administration, and is also obliged to provide the required information and documentation related to the performance of this Contract to employees or representatives of the authorized bodies (i.e., to the grant provider or its intermediary body, the Ministry of Finance, the European Commission, the European Court of Auditors, the Supreme Audit Office, the authorized financial administration body or another authorized state administration body); furthermore, the Seller is obliged to create conditions for the above-mentioned persons to carry out inspections and audits related to the performance of this Contract and to cooperate in carrying out the inspections and audits</w:t>
      </w:r>
      <w:r w:rsidR="00AD22AF" w:rsidRPr="003674BE">
        <w:rPr>
          <w:rFonts w:ascii="Times New Roman" w:hAnsi="Times New Roman" w:cs="Times New Roman"/>
          <w:sz w:val="24"/>
          <w:szCs w:val="24"/>
          <w:lang w:val="en-GB"/>
        </w:rPr>
        <w:t>.</w:t>
      </w:r>
    </w:p>
    <w:p w14:paraId="6A81D912" w14:textId="1BFB0EC8" w:rsidR="00E27473" w:rsidRPr="00E27473" w:rsidRDefault="00E27473" w:rsidP="00C8338C">
      <w:pPr>
        <w:numPr>
          <w:ilvl w:val="0"/>
          <w:numId w:val="14"/>
        </w:numPr>
        <w:tabs>
          <w:tab w:val="clear" w:pos="0"/>
        </w:tabs>
        <w:spacing w:before="120" w:after="120" w:line="240" w:lineRule="auto"/>
        <w:ind w:left="567" w:hanging="567"/>
        <w:jc w:val="both"/>
        <w:rPr>
          <w:rFonts w:ascii="Times New Roman" w:hAnsi="Times New Roman" w:cs="Times New Roman"/>
          <w:sz w:val="24"/>
          <w:szCs w:val="24"/>
          <w:lang w:val="en-GB"/>
        </w:rPr>
      </w:pPr>
      <w:bookmarkStart w:id="2" w:name="_Hlk159582946"/>
      <w:r w:rsidRPr="00E27473">
        <w:rPr>
          <w:rFonts w:ascii="Times New Roman" w:hAnsi="Times New Roman" w:cs="Times New Roman"/>
          <w:sz w:val="24"/>
          <w:szCs w:val="24"/>
          <w:lang w:val="en-GB"/>
        </w:rPr>
        <w:t>The S</w:t>
      </w:r>
      <w:r w:rsidR="00495DB6">
        <w:rPr>
          <w:rFonts w:ascii="Times New Roman" w:hAnsi="Times New Roman" w:cs="Times New Roman"/>
          <w:sz w:val="24"/>
          <w:szCs w:val="24"/>
          <w:lang w:val="en-GB"/>
        </w:rPr>
        <w:t>eller</w:t>
      </w:r>
      <w:r w:rsidRPr="00E27473">
        <w:rPr>
          <w:rFonts w:ascii="Times New Roman" w:hAnsi="Times New Roman" w:cs="Times New Roman"/>
          <w:sz w:val="24"/>
          <w:szCs w:val="24"/>
          <w:lang w:val="en-GB"/>
        </w:rPr>
        <w:t xml:space="preserve"> undertakes to compensate the </w:t>
      </w:r>
      <w:r w:rsidR="00495DB6">
        <w:rPr>
          <w:rFonts w:ascii="Times New Roman" w:hAnsi="Times New Roman" w:cs="Times New Roman"/>
          <w:sz w:val="24"/>
          <w:szCs w:val="24"/>
          <w:lang w:val="en-GB"/>
        </w:rPr>
        <w:t>Purchaser</w:t>
      </w:r>
      <w:r w:rsidRPr="00E27473">
        <w:rPr>
          <w:rFonts w:ascii="Times New Roman" w:hAnsi="Times New Roman" w:cs="Times New Roman"/>
          <w:sz w:val="24"/>
          <w:szCs w:val="24"/>
          <w:lang w:val="en-GB"/>
        </w:rPr>
        <w:t xml:space="preserve"> for damages </w:t>
      </w:r>
      <w:r w:rsidR="00495DB6">
        <w:rPr>
          <w:rFonts w:ascii="Times New Roman" w:hAnsi="Times New Roman" w:cs="Times New Roman"/>
          <w:sz w:val="24"/>
          <w:szCs w:val="24"/>
          <w:lang w:val="en-GB"/>
        </w:rPr>
        <w:t>(</w:t>
      </w:r>
      <w:r w:rsidR="00495DB6" w:rsidRPr="00E27473">
        <w:rPr>
          <w:rFonts w:ascii="Times New Roman" w:hAnsi="Times New Roman" w:cs="Times New Roman"/>
          <w:sz w:val="24"/>
          <w:szCs w:val="24"/>
          <w:lang w:val="en-GB"/>
        </w:rPr>
        <w:t>including the reduction or non-provision of the Grant</w:t>
      </w:r>
      <w:r w:rsidR="00495DB6">
        <w:rPr>
          <w:rFonts w:ascii="Times New Roman" w:hAnsi="Times New Roman" w:cs="Times New Roman"/>
          <w:sz w:val="24"/>
          <w:szCs w:val="24"/>
          <w:lang w:val="en-GB"/>
        </w:rPr>
        <w:t xml:space="preserve">) </w:t>
      </w:r>
      <w:r w:rsidRPr="00E27473">
        <w:rPr>
          <w:rFonts w:ascii="Times New Roman" w:hAnsi="Times New Roman" w:cs="Times New Roman"/>
          <w:sz w:val="24"/>
          <w:szCs w:val="24"/>
          <w:lang w:val="en-GB"/>
        </w:rPr>
        <w:t>resulting from a</w:t>
      </w:r>
      <w:r w:rsidR="00495DB6">
        <w:rPr>
          <w:rFonts w:ascii="Times New Roman" w:hAnsi="Times New Roman" w:cs="Times New Roman"/>
          <w:sz w:val="24"/>
          <w:szCs w:val="24"/>
          <w:lang w:val="en-GB"/>
        </w:rPr>
        <w:t> </w:t>
      </w:r>
      <w:r w:rsidRPr="00E27473">
        <w:rPr>
          <w:rFonts w:ascii="Times New Roman" w:hAnsi="Times New Roman" w:cs="Times New Roman"/>
          <w:sz w:val="24"/>
          <w:szCs w:val="24"/>
          <w:lang w:val="en-GB"/>
        </w:rPr>
        <w:t>breach of the S</w:t>
      </w:r>
      <w:r w:rsidR="00AD22AF">
        <w:rPr>
          <w:rFonts w:ascii="Times New Roman" w:hAnsi="Times New Roman" w:cs="Times New Roman"/>
          <w:sz w:val="24"/>
          <w:szCs w:val="24"/>
          <w:lang w:val="en-GB"/>
        </w:rPr>
        <w:t>eller</w:t>
      </w:r>
      <w:r w:rsidRPr="00E27473">
        <w:rPr>
          <w:rFonts w:ascii="Times New Roman" w:hAnsi="Times New Roman" w:cs="Times New Roman"/>
          <w:sz w:val="24"/>
          <w:szCs w:val="24"/>
          <w:lang w:val="en-GB"/>
        </w:rPr>
        <w:t xml:space="preserve">'s obligation under Article </w:t>
      </w:r>
      <w:r w:rsidR="00495DB6">
        <w:rPr>
          <w:rFonts w:ascii="Times New Roman" w:hAnsi="Times New Roman" w:cs="Times New Roman"/>
          <w:sz w:val="24"/>
          <w:szCs w:val="24"/>
          <w:lang w:val="en-GB"/>
        </w:rPr>
        <w:t xml:space="preserve">VII </w:t>
      </w:r>
      <w:r w:rsidR="00495DB6" w:rsidRPr="00495DB6">
        <w:rPr>
          <w:rFonts w:ascii="Times New Roman" w:hAnsi="Times New Roman" w:cs="Times New Roman"/>
          <w:sz w:val="24"/>
          <w:szCs w:val="24"/>
          <w:lang w:val="en-GB"/>
        </w:rPr>
        <w:t>paragraph</w:t>
      </w:r>
      <w:r w:rsidR="00495DB6">
        <w:rPr>
          <w:rFonts w:ascii="Times New Roman" w:hAnsi="Times New Roman" w:cs="Times New Roman"/>
          <w:sz w:val="24"/>
          <w:szCs w:val="24"/>
          <w:lang w:val="en-GB"/>
        </w:rPr>
        <w:t xml:space="preserve"> </w:t>
      </w:r>
      <w:r w:rsidR="00AD22AF">
        <w:rPr>
          <w:rFonts w:ascii="Times New Roman" w:hAnsi="Times New Roman" w:cs="Times New Roman"/>
          <w:sz w:val="24"/>
          <w:szCs w:val="24"/>
          <w:lang w:val="en-GB"/>
        </w:rPr>
        <w:t>8, 9 or 10</w:t>
      </w:r>
      <w:r w:rsidRPr="00E27473">
        <w:rPr>
          <w:rFonts w:ascii="Times New Roman" w:hAnsi="Times New Roman" w:cs="Times New Roman"/>
          <w:sz w:val="24"/>
          <w:szCs w:val="24"/>
          <w:lang w:val="en-GB"/>
        </w:rPr>
        <w:t xml:space="preserve"> of th</w:t>
      </w:r>
      <w:r w:rsidR="00937EBE">
        <w:rPr>
          <w:rFonts w:ascii="Times New Roman" w:hAnsi="Times New Roman" w:cs="Times New Roman"/>
          <w:sz w:val="24"/>
          <w:szCs w:val="24"/>
          <w:lang w:val="en-GB"/>
        </w:rPr>
        <w:t>is</w:t>
      </w:r>
      <w:r w:rsidRPr="00E27473">
        <w:rPr>
          <w:rFonts w:ascii="Times New Roman" w:hAnsi="Times New Roman" w:cs="Times New Roman"/>
          <w:sz w:val="24"/>
          <w:szCs w:val="24"/>
          <w:lang w:val="en-GB"/>
        </w:rPr>
        <w:t xml:space="preserve"> Con</w:t>
      </w:r>
      <w:r w:rsidR="00937EBE">
        <w:rPr>
          <w:rFonts w:ascii="Times New Roman" w:hAnsi="Times New Roman" w:cs="Times New Roman"/>
          <w:sz w:val="24"/>
          <w:szCs w:val="24"/>
          <w:lang w:val="en-GB"/>
        </w:rPr>
        <w:t>tract</w:t>
      </w:r>
      <w:bookmarkEnd w:id="2"/>
      <w:r w:rsidRPr="00E27473">
        <w:rPr>
          <w:rFonts w:ascii="Times New Roman" w:hAnsi="Times New Roman" w:cs="Times New Roman"/>
          <w:sz w:val="24"/>
          <w:szCs w:val="24"/>
          <w:lang w:val="en-GB"/>
        </w:rPr>
        <w:t>.</w:t>
      </w:r>
      <w:r w:rsidR="00220B63">
        <w:rPr>
          <w:rFonts w:ascii="Times New Roman" w:hAnsi="Times New Roman" w:cs="Times New Roman"/>
          <w:sz w:val="24"/>
          <w:szCs w:val="24"/>
          <w:lang w:val="en-GB"/>
        </w:rPr>
        <w:t xml:space="preserve"> </w:t>
      </w:r>
      <w:r w:rsidR="00220B63" w:rsidRPr="00E27473">
        <w:rPr>
          <w:rFonts w:ascii="Times New Roman" w:hAnsi="Times New Roman" w:cs="Times New Roman"/>
          <w:sz w:val="24"/>
          <w:szCs w:val="24"/>
          <w:lang w:val="en-GB"/>
        </w:rPr>
        <w:t xml:space="preserve">The </w:t>
      </w:r>
      <w:r w:rsidR="00220B63">
        <w:rPr>
          <w:rFonts w:ascii="Times New Roman" w:hAnsi="Times New Roman" w:cs="Times New Roman"/>
          <w:sz w:val="24"/>
          <w:szCs w:val="24"/>
          <w:lang w:val="en-GB"/>
        </w:rPr>
        <w:t>Purchaser</w:t>
      </w:r>
      <w:r w:rsidR="00220B63" w:rsidRPr="00E27473">
        <w:rPr>
          <w:rFonts w:ascii="Times New Roman" w:hAnsi="Times New Roman" w:cs="Times New Roman"/>
          <w:sz w:val="24"/>
          <w:szCs w:val="24"/>
          <w:lang w:val="en-GB"/>
        </w:rPr>
        <w:t xml:space="preserve"> notifies [the S</w:t>
      </w:r>
      <w:r w:rsidR="00220B63">
        <w:rPr>
          <w:rFonts w:ascii="Times New Roman" w:hAnsi="Times New Roman" w:cs="Times New Roman"/>
          <w:sz w:val="24"/>
          <w:szCs w:val="24"/>
          <w:lang w:val="en-GB"/>
        </w:rPr>
        <w:t>eller</w:t>
      </w:r>
      <w:r w:rsidR="00220B63" w:rsidRPr="00E27473">
        <w:rPr>
          <w:rFonts w:ascii="Times New Roman" w:hAnsi="Times New Roman" w:cs="Times New Roman"/>
          <w:sz w:val="24"/>
          <w:szCs w:val="24"/>
          <w:lang w:val="en-GB"/>
        </w:rPr>
        <w:t>] and the S</w:t>
      </w:r>
      <w:r w:rsidR="00220B63">
        <w:rPr>
          <w:rFonts w:ascii="Times New Roman" w:hAnsi="Times New Roman" w:cs="Times New Roman"/>
          <w:sz w:val="24"/>
          <w:szCs w:val="24"/>
          <w:lang w:val="en-GB"/>
        </w:rPr>
        <w:t>eller</w:t>
      </w:r>
      <w:r w:rsidR="00220B63" w:rsidRPr="00E27473">
        <w:rPr>
          <w:rFonts w:ascii="Times New Roman" w:hAnsi="Times New Roman" w:cs="Times New Roman"/>
          <w:sz w:val="24"/>
          <w:szCs w:val="24"/>
          <w:lang w:val="en-GB"/>
        </w:rPr>
        <w:t xml:space="preserve"> acknowledges that </w:t>
      </w:r>
      <w:r w:rsidR="00220B63">
        <w:rPr>
          <w:rFonts w:ascii="Times New Roman" w:hAnsi="Times New Roman" w:cs="Times New Roman"/>
          <w:sz w:val="24"/>
          <w:szCs w:val="24"/>
          <w:lang w:val="en-GB"/>
        </w:rPr>
        <w:t>t</w:t>
      </w:r>
      <w:r w:rsidR="00220B63" w:rsidRPr="00220B63">
        <w:rPr>
          <w:rFonts w:ascii="Times New Roman" w:hAnsi="Times New Roman" w:cs="Times New Roman"/>
          <w:sz w:val="24"/>
          <w:szCs w:val="24"/>
          <w:lang w:val="en-GB"/>
        </w:rPr>
        <w:t xml:space="preserve">he </w:t>
      </w:r>
      <w:r w:rsidR="0018261B">
        <w:rPr>
          <w:rFonts w:ascii="Times New Roman" w:hAnsi="Times New Roman" w:cs="Times New Roman"/>
          <w:sz w:val="24"/>
          <w:szCs w:val="24"/>
          <w:lang w:val="en-GB"/>
        </w:rPr>
        <w:t>G</w:t>
      </w:r>
      <w:r w:rsidR="00220B63" w:rsidRPr="00220B63">
        <w:rPr>
          <w:rFonts w:ascii="Times New Roman" w:hAnsi="Times New Roman" w:cs="Times New Roman"/>
          <w:sz w:val="24"/>
          <w:szCs w:val="24"/>
          <w:lang w:val="en-GB"/>
        </w:rPr>
        <w:t xml:space="preserve">rant amounts to </w:t>
      </w:r>
      <w:r w:rsidR="00814B9E" w:rsidRPr="00814B9E">
        <w:rPr>
          <w:rFonts w:ascii="Times New Roman" w:hAnsi="Times New Roman" w:cs="Times New Roman"/>
          <w:sz w:val="24"/>
          <w:szCs w:val="24"/>
          <w:lang w:val="en-GB"/>
        </w:rPr>
        <w:t>100</w:t>
      </w:r>
      <w:r w:rsidR="00220B63" w:rsidRPr="00814B9E">
        <w:rPr>
          <w:rFonts w:ascii="Times New Roman" w:hAnsi="Times New Roman" w:cs="Times New Roman"/>
          <w:sz w:val="24"/>
          <w:szCs w:val="24"/>
          <w:lang w:val="en-GB"/>
        </w:rPr>
        <w:t xml:space="preserve"> %</w:t>
      </w:r>
      <w:r w:rsidR="00220B63" w:rsidRPr="00220B63">
        <w:rPr>
          <w:rFonts w:ascii="Times New Roman" w:hAnsi="Times New Roman" w:cs="Times New Roman"/>
          <w:sz w:val="24"/>
          <w:szCs w:val="24"/>
          <w:lang w:val="en-GB"/>
        </w:rPr>
        <w:t xml:space="preserve"> of the purchase price</w:t>
      </w:r>
      <w:r w:rsidR="00220B63">
        <w:rPr>
          <w:rFonts w:ascii="Times New Roman" w:hAnsi="Times New Roman" w:cs="Times New Roman"/>
          <w:sz w:val="24"/>
          <w:szCs w:val="24"/>
          <w:lang w:val="en-GB"/>
        </w:rPr>
        <w:t>.</w:t>
      </w:r>
    </w:p>
    <w:p w14:paraId="12716B80" w14:textId="77777777" w:rsidR="00E27473" w:rsidRPr="00E27473" w:rsidRDefault="00E27473" w:rsidP="00C8338C">
      <w:pPr>
        <w:numPr>
          <w:ilvl w:val="0"/>
          <w:numId w:val="14"/>
        </w:numPr>
        <w:tabs>
          <w:tab w:val="clear" w:pos="0"/>
        </w:tabs>
        <w:spacing w:before="120" w:after="120" w:line="240" w:lineRule="auto"/>
        <w:ind w:left="567" w:hanging="567"/>
        <w:jc w:val="both"/>
        <w:rPr>
          <w:rFonts w:ascii="Times New Roman" w:hAnsi="Times New Roman" w:cs="Times New Roman"/>
          <w:sz w:val="24"/>
          <w:szCs w:val="24"/>
          <w:lang w:val="en-GB"/>
        </w:rPr>
      </w:pPr>
      <w:r w:rsidRPr="00E27473">
        <w:rPr>
          <w:rFonts w:ascii="Times New Roman" w:hAnsi="Times New Roman" w:cs="Times New Roman"/>
          <w:sz w:val="24"/>
          <w:szCs w:val="24"/>
          <w:lang w:val="en-GB"/>
        </w:rPr>
        <w:t xml:space="preserve">The </w:t>
      </w:r>
      <w:r w:rsidR="00937EBE">
        <w:rPr>
          <w:rFonts w:ascii="Times New Roman" w:hAnsi="Times New Roman" w:cs="Times New Roman"/>
          <w:sz w:val="24"/>
          <w:szCs w:val="24"/>
          <w:lang w:val="en-GB"/>
        </w:rPr>
        <w:t>Purchaser</w:t>
      </w:r>
      <w:r w:rsidRPr="00E27473">
        <w:rPr>
          <w:rFonts w:ascii="Times New Roman" w:hAnsi="Times New Roman" w:cs="Times New Roman"/>
          <w:sz w:val="24"/>
          <w:szCs w:val="24"/>
          <w:lang w:val="en-GB"/>
        </w:rPr>
        <w:t xml:space="preserve"> is entitled to withdraw from the </w:t>
      </w:r>
      <w:r w:rsidR="00937EBE">
        <w:rPr>
          <w:rFonts w:ascii="Times New Roman" w:hAnsi="Times New Roman" w:cs="Times New Roman"/>
          <w:sz w:val="24"/>
          <w:szCs w:val="24"/>
          <w:lang w:val="en-GB"/>
        </w:rPr>
        <w:t>Contract</w:t>
      </w:r>
      <w:r w:rsidRPr="00E27473">
        <w:rPr>
          <w:rFonts w:ascii="Times New Roman" w:hAnsi="Times New Roman" w:cs="Times New Roman"/>
          <w:sz w:val="24"/>
          <w:szCs w:val="24"/>
          <w:lang w:val="en-GB"/>
        </w:rPr>
        <w:t xml:space="preserve"> in the event of a breach of the S</w:t>
      </w:r>
      <w:r w:rsidR="00937EBE">
        <w:rPr>
          <w:rFonts w:ascii="Times New Roman" w:hAnsi="Times New Roman" w:cs="Times New Roman"/>
          <w:sz w:val="24"/>
          <w:szCs w:val="24"/>
          <w:lang w:val="en-GB"/>
        </w:rPr>
        <w:t>elle</w:t>
      </w:r>
      <w:r w:rsidRPr="00E27473">
        <w:rPr>
          <w:rFonts w:ascii="Times New Roman" w:hAnsi="Times New Roman" w:cs="Times New Roman"/>
          <w:sz w:val="24"/>
          <w:szCs w:val="24"/>
          <w:lang w:val="en-GB"/>
        </w:rPr>
        <w:t xml:space="preserve">r's obligations under Article </w:t>
      </w:r>
      <w:r w:rsidR="00495DB6">
        <w:rPr>
          <w:rFonts w:ascii="Times New Roman" w:hAnsi="Times New Roman" w:cs="Times New Roman"/>
          <w:sz w:val="24"/>
          <w:szCs w:val="24"/>
          <w:lang w:val="en-GB"/>
        </w:rPr>
        <w:t xml:space="preserve">VII </w:t>
      </w:r>
      <w:r w:rsidR="00495DB6" w:rsidRPr="00495DB6">
        <w:rPr>
          <w:rFonts w:ascii="Times New Roman" w:hAnsi="Times New Roman" w:cs="Times New Roman"/>
          <w:sz w:val="24"/>
          <w:szCs w:val="24"/>
          <w:lang w:val="en-GB"/>
        </w:rPr>
        <w:t>paragraph</w:t>
      </w:r>
      <w:r w:rsidR="00495DB6" w:rsidRPr="00E27473">
        <w:rPr>
          <w:rFonts w:ascii="Times New Roman" w:hAnsi="Times New Roman" w:cs="Times New Roman"/>
          <w:sz w:val="24"/>
          <w:szCs w:val="24"/>
          <w:lang w:val="en-GB"/>
        </w:rPr>
        <w:t xml:space="preserve"> </w:t>
      </w:r>
      <w:r w:rsidR="00495DB6">
        <w:rPr>
          <w:rFonts w:ascii="Times New Roman" w:hAnsi="Times New Roman" w:cs="Times New Roman"/>
          <w:sz w:val="24"/>
          <w:szCs w:val="24"/>
          <w:lang w:val="en-GB"/>
        </w:rPr>
        <w:t>8</w:t>
      </w:r>
      <w:r w:rsidRPr="00E27473">
        <w:rPr>
          <w:rFonts w:ascii="Times New Roman" w:hAnsi="Times New Roman" w:cs="Times New Roman"/>
          <w:sz w:val="24"/>
          <w:szCs w:val="24"/>
          <w:lang w:val="en-GB"/>
        </w:rPr>
        <w:t xml:space="preserve"> of th</w:t>
      </w:r>
      <w:r w:rsidR="00937EBE">
        <w:rPr>
          <w:rFonts w:ascii="Times New Roman" w:hAnsi="Times New Roman" w:cs="Times New Roman"/>
          <w:sz w:val="24"/>
          <w:szCs w:val="24"/>
          <w:lang w:val="en-GB"/>
        </w:rPr>
        <w:t>is</w:t>
      </w:r>
      <w:r w:rsidRPr="00E27473">
        <w:rPr>
          <w:rFonts w:ascii="Times New Roman" w:hAnsi="Times New Roman" w:cs="Times New Roman"/>
          <w:sz w:val="24"/>
          <w:szCs w:val="24"/>
          <w:lang w:val="en-GB"/>
        </w:rPr>
        <w:t xml:space="preserve"> </w:t>
      </w:r>
      <w:r w:rsidR="00937EBE">
        <w:rPr>
          <w:rFonts w:ascii="Times New Roman" w:hAnsi="Times New Roman" w:cs="Times New Roman"/>
          <w:sz w:val="24"/>
          <w:szCs w:val="24"/>
          <w:lang w:val="en-GB"/>
        </w:rPr>
        <w:t>Contract</w:t>
      </w:r>
      <w:r w:rsidRPr="00E27473">
        <w:rPr>
          <w:rFonts w:ascii="Times New Roman" w:hAnsi="Times New Roman" w:cs="Times New Roman"/>
          <w:sz w:val="24"/>
          <w:szCs w:val="24"/>
          <w:lang w:val="en-GB"/>
        </w:rPr>
        <w:t xml:space="preserve">. </w:t>
      </w:r>
    </w:p>
    <w:p w14:paraId="3CB1EE92" w14:textId="77777777" w:rsidR="00493AA8" w:rsidRDefault="00493AA8" w:rsidP="00B63C7D">
      <w:pPr>
        <w:keepNext/>
        <w:spacing w:after="0" w:line="240" w:lineRule="auto"/>
        <w:jc w:val="center"/>
      </w:pPr>
      <w:r>
        <w:rPr>
          <w:rFonts w:ascii="Times New Roman" w:hAnsi="Times New Roman" w:cs="Times New Roman"/>
          <w:b/>
          <w:sz w:val="24"/>
          <w:szCs w:val="24"/>
          <w:lang w:val="en-GB"/>
        </w:rPr>
        <w:t xml:space="preserve">Article VIII </w:t>
      </w:r>
    </w:p>
    <w:p w14:paraId="111A324E" w14:textId="77777777" w:rsidR="00493AA8" w:rsidRDefault="00493AA8" w:rsidP="00B63C7D">
      <w:pPr>
        <w:keepNext/>
        <w:spacing w:after="0" w:line="240" w:lineRule="auto"/>
        <w:jc w:val="center"/>
      </w:pPr>
      <w:r>
        <w:rPr>
          <w:rFonts w:ascii="Times New Roman" w:hAnsi="Times New Roman" w:cs="Times New Roman"/>
          <w:b/>
          <w:sz w:val="24"/>
          <w:szCs w:val="24"/>
          <w:lang w:val="en-GB"/>
        </w:rPr>
        <w:t>Termination of the Contract</w:t>
      </w:r>
    </w:p>
    <w:p w14:paraId="2593E675" w14:textId="27121638" w:rsidR="00493AA8" w:rsidRDefault="00493AA8" w:rsidP="00C8338C">
      <w:pPr>
        <w:numPr>
          <w:ilvl w:val="0"/>
          <w:numId w:val="15"/>
        </w:numPr>
        <w:tabs>
          <w:tab w:val="clear" w:pos="0"/>
        </w:tabs>
        <w:spacing w:before="120" w:after="120" w:line="240" w:lineRule="auto"/>
        <w:ind w:left="567" w:hanging="567"/>
        <w:jc w:val="both"/>
      </w:pPr>
      <w:r>
        <w:rPr>
          <w:rFonts w:ascii="Times New Roman" w:hAnsi="Times New Roman" w:cs="Times New Roman"/>
          <w:sz w:val="24"/>
          <w:szCs w:val="24"/>
          <w:lang w:val="en-GB"/>
        </w:rPr>
        <w:t>This Contract may be terminated by a written agreement of the Contracting Parties and/or termination of the Contract for the reasons set out in this Contract or in the Act.</w:t>
      </w:r>
    </w:p>
    <w:p w14:paraId="42F0B966" w14:textId="53070DC1" w:rsidR="00493AA8" w:rsidRDefault="00493AA8" w:rsidP="00C8338C">
      <w:pPr>
        <w:numPr>
          <w:ilvl w:val="0"/>
          <w:numId w:val="15"/>
        </w:numPr>
        <w:tabs>
          <w:tab w:val="clear" w:pos="0"/>
        </w:tabs>
        <w:spacing w:before="120" w:after="120" w:line="240" w:lineRule="auto"/>
        <w:ind w:left="567" w:hanging="567"/>
        <w:jc w:val="both"/>
      </w:pPr>
      <w:r>
        <w:rPr>
          <w:rFonts w:ascii="Times New Roman" w:hAnsi="Times New Roman" w:cs="Times New Roman"/>
          <w:sz w:val="24"/>
          <w:szCs w:val="24"/>
          <w:lang w:val="en-GB"/>
        </w:rPr>
        <w:t>A Contracting Party may withdraw from this Contract for substantial breach of contractual obligations by the other Contracting Party. As a substantial breach of contractual obligations, the following are primarily considered:</w:t>
      </w:r>
    </w:p>
    <w:p w14:paraId="28056888" w14:textId="77777777" w:rsidR="00493AA8" w:rsidRDefault="00493AA8">
      <w:pPr>
        <w:pStyle w:val="Odstavecseseznamem"/>
        <w:spacing w:after="0" w:line="240" w:lineRule="auto"/>
        <w:ind w:left="993" w:hanging="426"/>
        <w:jc w:val="both"/>
      </w:pPr>
      <w:r>
        <w:rPr>
          <w:rFonts w:ascii="Times New Roman" w:hAnsi="Times New Roman" w:cs="Times New Roman"/>
          <w:sz w:val="24"/>
          <w:szCs w:val="24"/>
          <w:lang w:val="en-GB"/>
        </w:rPr>
        <w:t>a)</w:t>
      </w:r>
      <w:r>
        <w:rPr>
          <w:rFonts w:ascii="Times New Roman" w:hAnsi="Times New Roman" w:cs="Times New Roman"/>
          <w:sz w:val="24"/>
          <w:szCs w:val="24"/>
          <w:lang w:val="en-GB"/>
        </w:rPr>
        <w:tab/>
        <w:t>by the Purchaser: failure to pay the purchase price under this Contract within a</w:t>
      </w:r>
      <w:r w:rsidR="00E27473">
        <w:rPr>
          <w:rFonts w:ascii="Times New Roman" w:hAnsi="Times New Roman" w:cs="Times New Roman"/>
          <w:sz w:val="24"/>
          <w:szCs w:val="24"/>
          <w:lang w:val="en-GB"/>
        </w:rPr>
        <w:t> </w:t>
      </w:r>
      <w:r>
        <w:rPr>
          <w:rFonts w:ascii="Times New Roman" w:hAnsi="Times New Roman" w:cs="Times New Roman"/>
          <w:sz w:val="24"/>
          <w:szCs w:val="24"/>
          <w:lang w:val="en-GB"/>
        </w:rPr>
        <w:t xml:space="preserve">period of 30 days after the maturity of the relevant invoice, </w:t>
      </w:r>
    </w:p>
    <w:p w14:paraId="7287E126" w14:textId="77777777" w:rsidR="00493AA8" w:rsidRDefault="00493AA8">
      <w:pPr>
        <w:pStyle w:val="Odstavecseseznamem"/>
        <w:spacing w:after="0" w:line="240" w:lineRule="auto"/>
        <w:ind w:left="993" w:hanging="426"/>
        <w:jc w:val="both"/>
      </w:pPr>
      <w:r>
        <w:rPr>
          <w:rFonts w:ascii="Times New Roman" w:hAnsi="Times New Roman" w:cs="Times New Roman"/>
          <w:sz w:val="24"/>
          <w:szCs w:val="24"/>
          <w:lang w:val="en-GB"/>
        </w:rPr>
        <w:lastRenderedPageBreak/>
        <w:t>b)</w:t>
      </w:r>
      <w:r>
        <w:rPr>
          <w:rFonts w:ascii="Times New Roman" w:hAnsi="Times New Roman" w:cs="Times New Roman"/>
          <w:sz w:val="24"/>
          <w:szCs w:val="24"/>
          <w:lang w:val="en-GB"/>
        </w:rPr>
        <w:tab/>
        <w:t xml:space="preserve">by the Seller: failure to properly deliver the Subject of Purchase (or its part) within the deadline agreed, </w:t>
      </w:r>
    </w:p>
    <w:p w14:paraId="61D57466" w14:textId="77777777" w:rsidR="00493AA8" w:rsidRDefault="00493AA8">
      <w:pPr>
        <w:pStyle w:val="Odstavecseseznamem"/>
        <w:spacing w:after="0" w:line="240" w:lineRule="auto"/>
        <w:ind w:left="993" w:hanging="426"/>
        <w:jc w:val="both"/>
      </w:pPr>
      <w:r>
        <w:rPr>
          <w:rFonts w:ascii="Times New Roman" w:hAnsi="Times New Roman" w:cs="Times New Roman"/>
          <w:sz w:val="24"/>
          <w:szCs w:val="24"/>
          <w:lang w:val="en-GB"/>
        </w:rPr>
        <w:t>c)</w:t>
      </w:r>
      <w:r>
        <w:rPr>
          <w:rFonts w:ascii="Times New Roman" w:hAnsi="Times New Roman" w:cs="Times New Roman"/>
          <w:sz w:val="24"/>
          <w:szCs w:val="24"/>
          <w:lang w:val="en-GB"/>
        </w:rPr>
        <w:tab/>
        <w:t>by the Seller: if the Subject of Purchase does not have the properties declared by the Seller in this Contract or features under this Contract,</w:t>
      </w:r>
    </w:p>
    <w:p w14:paraId="54DF6829" w14:textId="77777777" w:rsidR="00493AA8" w:rsidRDefault="00493AA8">
      <w:pPr>
        <w:pStyle w:val="Odstavecseseznamem"/>
        <w:spacing w:after="0" w:line="240" w:lineRule="auto"/>
        <w:ind w:left="993" w:hanging="426"/>
        <w:jc w:val="both"/>
      </w:pPr>
      <w:r>
        <w:rPr>
          <w:rFonts w:ascii="Times New Roman" w:hAnsi="Times New Roman" w:cs="Times New Roman"/>
          <w:sz w:val="24"/>
          <w:szCs w:val="24"/>
          <w:lang w:val="en-GB"/>
        </w:rPr>
        <w:t>d)</w:t>
      </w:r>
      <w:r>
        <w:rPr>
          <w:rFonts w:ascii="Times New Roman" w:hAnsi="Times New Roman" w:cs="Times New Roman"/>
          <w:sz w:val="24"/>
          <w:szCs w:val="24"/>
          <w:lang w:val="en-GB"/>
        </w:rPr>
        <w:tab/>
        <w:t>by the Seller: if the Seller is in default with the elimination of defects pursuant to Article V herein.</w:t>
      </w:r>
    </w:p>
    <w:p w14:paraId="7074EF20" w14:textId="5D3561DB" w:rsidR="00493AA8" w:rsidRPr="00C8338C" w:rsidRDefault="00493AA8" w:rsidP="00C8338C">
      <w:pPr>
        <w:numPr>
          <w:ilvl w:val="0"/>
          <w:numId w:val="15"/>
        </w:numPr>
        <w:tabs>
          <w:tab w:val="clear" w:pos="0"/>
        </w:tabs>
        <w:spacing w:before="120" w:after="120" w:line="24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Withdrawal from this Contract shall be made in writing.</w:t>
      </w:r>
    </w:p>
    <w:p w14:paraId="0638DA7E" w14:textId="63F7EDF1" w:rsidR="00493AA8" w:rsidRPr="00C8338C" w:rsidRDefault="00493AA8" w:rsidP="00C8338C">
      <w:pPr>
        <w:numPr>
          <w:ilvl w:val="0"/>
          <w:numId w:val="15"/>
        </w:numPr>
        <w:tabs>
          <w:tab w:val="clear" w:pos="0"/>
        </w:tabs>
        <w:spacing w:before="120" w:after="120" w:line="24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The effects of a withdrawal from this Contract will occur on the day when the written withdrawal by the withdrawing Contracting Party is delivered to the other Contracting Party.</w:t>
      </w:r>
    </w:p>
    <w:p w14:paraId="28314931" w14:textId="39701928" w:rsidR="00493AA8" w:rsidRPr="00C8338C" w:rsidRDefault="00493AA8" w:rsidP="00C8338C">
      <w:pPr>
        <w:numPr>
          <w:ilvl w:val="0"/>
          <w:numId w:val="15"/>
        </w:numPr>
        <w:tabs>
          <w:tab w:val="clear" w:pos="0"/>
        </w:tabs>
        <w:spacing w:before="120" w:after="120" w:line="240" w:lineRule="auto"/>
        <w:ind w:left="567" w:hanging="567"/>
        <w:jc w:val="both"/>
        <w:rPr>
          <w:rFonts w:ascii="Times New Roman" w:hAnsi="Times New Roman" w:cs="Times New Roman"/>
          <w:sz w:val="24"/>
          <w:szCs w:val="24"/>
          <w:lang w:val="en-GB"/>
        </w:rPr>
      </w:pPr>
      <w:r w:rsidRPr="00C8338C">
        <w:rPr>
          <w:rFonts w:ascii="Times New Roman" w:hAnsi="Times New Roman" w:cs="Times New Roman"/>
          <w:sz w:val="24"/>
          <w:szCs w:val="24"/>
          <w:lang w:val="en-GB"/>
        </w:rPr>
        <w:t>In the event of a withdrawal from this Contract, the Contracting Parties are obliged to settle their mutual liabilities and assets, specified in the Act or in this Contract, within 30 days from the legal effect of the withdrawal or within the deadline agreed.</w:t>
      </w:r>
    </w:p>
    <w:p w14:paraId="540320AE" w14:textId="1C81EEDF" w:rsidR="00493AA8" w:rsidRDefault="00493AA8" w:rsidP="00C8338C">
      <w:pPr>
        <w:numPr>
          <w:ilvl w:val="0"/>
          <w:numId w:val="15"/>
        </w:numPr>
        <w:tabs>
          <w:tab w:val="clear" w:pos="0"/>
        </w:tabs>
        <w:spacing w:before="120" w:after="120" w:line="240" w:lineRule="auto"/>
        <w:ind w:left="567" w:hanging="567"/>
        <w:jc w:val="both"/>
      </w:pPr>
      <w:r w:rsidRPr="00C8338C">
        <w:rPr>
          <w:rFonts w:ascii="Times New Roman" w:hAnsi="Times New Roman" w:cs="Times New Roman"/>
          <w:sz w:val="24"/>
          <w:szCs w:val="24"/>
          <w:lang w:val="en-GB"/>
        </w:rPr>
        <w:t>In the event of a withdrawal from this Contract by the Purchaser for a fundamental breach of contractual obligations by the Seller, the Seller must pay the Purchaser any damage suffered (both</w:t>
      </w:r>
      <w:r>
        <w:rPr>
          <w:rFonts w:ascii="Times New Roman" w:eastAsia="Lucida Sans Unicode" w:hAnsi="Times New Roman" w:cs="Times New Roman"/>
          <w:kern w:val="2"/>
          <w:sz w:val="24"/>
          <w:szCs w:val="24"/>
          <w:lang w:val="en-GB"/>
        </w:rPr>
        <w:t xml:space="preserve"> material and non-material</w:t>
      </w:r>
      <w:r>
        <w:rPr>
          <w:rFonts w:ascii="Times New Roman" w:hAnsi="Times New Roman" w:cs="Times New Roman"/>
          <w:sz w:val="24"/>
          <w:szCs w:val="24"/>
          <w:lang w:val="en-GB"/>
        </w:rPr>
        <w:t>).</w:t>
      </w:r>
    </w:p>
    <w:p w14:paraId="64891C7D" w14:textId="77777777" w:rsidR="00493AA8" w:rsidRDefault="00493AA8">
      <w:pPr>
        <w:keepNext/>
        <w:spacing w:after="0" w:line="240" w:lineRule="auto"/>
        <w:jc w:val="center"/>
      </w:pPr>
      <w:r>
        <w:rPr>
          <w:rFonts w:ascii="Times New Roman" w:hAnsi="Times New Roman" w:cs="Times New Roman"/>
          <w:b/>
          <w:sz w:val="24"/>
          <w:szCs w:val="24"/>
          <w:lang w:val="en-GB"/>
        </w:rPr>
        <w:t xml:space="preserve">Article IX </w:t>
      </w:r>
    </w:p>
    <w:p w14:paraId="7B16CA50" w14:textId="77777777" w:rsidR="00493AA8" w:rsidRDefault="00493AA8">
      <w:pPr>
        <w:keepNext/>
        <w:spacing w:after="0" w:line="240" w:lineRule="auto"/>
        <w:jc w:val="center"/>
      </w:pPr>
      <w:r>
        <w:rPr>
          <w:rFonts w:ascii="Times New Roman" w:hAnsi="Times New Roman" w:cs="Times New Roman"/>
          <w:b/>
          <w:sz w:val="24"/>
          <w:szCs w:val="24"/>
          <w:lang w:val="en-GB"/>
        </w:rPr>
        <w:t>Final Provisions</w:t>
      </w:r>
    </w:p>
    <w:p w14:paraId="556694F8" w14:textId="4167FAD6" w:rsidR="00493AA8" w:rsidRPr="009D086D" w:rsidRDefault="00493AA8" w:rsidP="009D086D">
      <w:pPr>
        <w:numPr>
          <w:ilvl w:val="0"/>
          <w:numId w:val="16"/>
        </w:numPr>
        <w:tabs>
          <w:tab w:val="clear" w:pos="0"/>
        </w:tabs>
        <w:spacing w:before="120" w:after="120" w:line="240" w:lineRule="auto"/>
        <w:ind w:left="567" w:hanging="567"/>
        <w:jc w:val="both"/>
        <w:rPr>
          <w:rFonts w:ascii="Times New Roman" w:hAnsi="Times New Roman" w:cs="Times New Roman"/>
          <w:sz w:val="24"/>
          <w:szCs w:val="24"/>
          <w:lang w:val="en-GB"/>
        </w:rPr>
      </w:pPr>
      <w:r w:rsidRPr="009D086D">
        <w:rPr>
          <w:rFonts w:ascii="Times New Roman" w:hAnsi="Times New Roman" w:cs="Times New Roman"/>
          <w:sz w:val="24"/>
          <w:szCs w:val="24"/>
          <w:lang w:val="en-GB"/>
        </w:rPr>
        <w:t>This Contract is governed by Czech Law. Issues which are not stipulated in this Contract shall be governed by relevant provisions of Act no. 89/2012 Coll., the Civil Code, as amended. Any dispute arising from this Contract or in relation to it will fall within the jurisdiction of the Czech Court</w:t>
      </w:r>
      <w:r w:rsidR="0062663A">
        <w:rPr>
          <w:rFonts w:ascii="Times New Roman" w:hAnsi="Times New Roman" w:cs="Times New Roman"/>
          <w:sz w:val="24"/>
          <w:szCs w:val="24"/>
          <w:lang w:val="en-GB"/>
        </w:rPr>
        <w:t>,</w:t>
      </w:r>
      <w:r w:rsidRPr="009D086D">
        <w:rPr>
          <w:rFonts w:ascii="Times New Roman" w:hAnsi="Times New Roman" w:cs="Times New Roman"/>
          <w:sz w:val="24"/>
          <w:szCs w:val="24"/>
          <w:lang w:val="en-GB"/>
        </w:rPr>
        <w:t xml:space="preserve"> which is appropriate according to the registered office of the Purchaser.</w:t>
      </w:r>
    </w:p>
    <w:p w14:paraId="78A5AB5D" w14:textId="18A92D85" w:rsidR="00493AA8" w:rsidRPr="009D086D" w:rsidRDefault="004751C5" w:rsidP="009D086D">
      <w:pPr>
        <w:numPr>
          <w:ilvl w:val="0"/>
          <w:numId w:val="16"/>
        </w:numPr>
        <w:tabs>
          <w:tab w:val="clear" w:pos="0"/>
        </w:tabs>
        <w:spacing w:before="120" w:after="120" w:line="240" w:lineRule="auto"/>
        <w:ind w:left="567" w:hanging="567"/>
        <w:jc w:val="both"/>
        <w:rPr>
          <w:rFonts w:ascii="Times New Roman" w:hAnsi="Times New Roman" w:cs="Times New Roman"/>
          <w:sz w:val="24"/>
          <w:szCs w:val="24"/>
          <w:lang w:val="en-GB"/>
        </w:rPr>
      </w:pPr>
      <w:r w:rsidRPr="009D086D">
        <w:rPr>
          <w:rFonts w:ascii="Times New Roman" w:hAnsi="Times New Roman" w:cs="Times New Roman"/>
          <w:sz w:val="24"/>
          <w:szCs w:val="24"/>
          <w:lang w:val="en-GB"/>
        </w:rPr>
        <w:t xml:space="preserve">The </w:t>
      </w:r>
      <w:r w:rsidR="009D086D">
        <w:rPr>
          <w:rFonts w:ascii="Times New Roman" w:hAnsi="Times New Roman" w:cs="Times New Roman"/>
          <w:sz w:val="24"/>
          <w:szCs w:val="24"/>
          <w:lang w:val="en-GB"/>
        </w:rPr>
        <w:t>C</w:t>
      </w:r>
      <w:r w:rsidRPr="009D086D">
        <w:rPr>
          <w:rFonts w:ascii="Times New Roman" w:hAnsi="Times New Roman" w:cs="Times New Roman"/>
          <w:sz w:val="24"/>
          <w:szCs w:val="24"/>
          <w:lang w:val="en-GB"/>
        </w:rPr>
        <w:t xml:space="preserve">ontract </w:t>
      </w:r>
      <w:r w:rsidR="008A4A08" w:rsidRPr="009D086D">
        <w:rPr>
          <w:rFonts w:ascii="Times New Roman" w:hAnsi="Times New Roman" w:cs="Times New Roman"/>
          <w:sz w:val="24"/>
          <w:szCs w:val="24"/>
          <w:lang w:val="en-GB"/>
        </w:rPr>
        <w:t>can be concluded</w:t>
      </w:r>
      <w:r w:rsidRPr="009D086D">
        <w:rPr>
          <w:rFonts w:ascii="Times New Roman" w:hAnsi="Times New Roman" w:cs="Times New Roman"/>
          <w:sz w:val="24"/>
          <w:szCs w:val="24"/>
          <w:lang w:val="en-GB"/>
        </w:rPr>
        <w:t xml:space="preserve"> in electronic form with simple electronic signatures or in paper form in two copies.</w:t>
      </w:r>
    </w:p>
    <w:p w14:paraId="100A45A1" w14:textId="77777777" w:rsidR="00493AA8" w:rsidRPr="009D086D" w:rsidRDefault="00493AA8" w:rsidP="009D086D">
      <w:pPr>
        <w:numPr>
          <w:ilvl w:val="0"/>
          <w:numId w:val="16"/>
        </w:numPr>
        <w:tabs>
          <w:tab w:val="clear" w:pos="0"/>
        </w:tabs>
        <w:spacing w:before="120" w:after="120" w:line="240" w:lineRule="auto"/>
        <w:ind w:left="567" w:hanging="567"/>
        <w:jc w:val="both"/>
        <w:rPr>
          <w:rFonts w:ascii="Times New Roman" w:hAnsi="Times New Roman" w:cs="Times New Roman"/>
          <w:sz w:val="24"/>
          <w:szCs w:val="24"/>
          <w:lang w:val="en-GB"/>
        </w:rPr>
      </w:pPr>
      <w:r w:rsidRPr="009D086D">
        <w:rPr>
          <w:rFonts w:ascii="Times New Roman" w:hAnsi="Times New Roman" w:cs="Times New Roman"/>
          <w:sz w:val="24"/>
          <w:szCs w:val="24"/>
          <w:lang w:val="en-GB"/>
        </w:rPr>
        <w:t>The Contract can be amended or supplemented only by written, consecutively numbered supplements signed by both Contracting Parties.</w:t>
      </w:r>
    </w:p>
    <w:p w14:paraId="1A919F1E" w14:textId="12CE8159" w:rsidR="002F0AC2" w:rsidRDefault="00493AA8" w:rsidP="009D086D">
      <w:pPr>
        <w:numPr>
          <w:ilvl w:val="0"/>
          <w:numId w:val="16"/>
        </w:numPr>
        <w:tabs>
          <w:tab w:val="clear" w:pos="0"/>
        </w:tabs>
        <w:spacing w:before="120" w:after="120" w:line="240" w:lineRule="auto"/>
        <w:ind w:left="567" w:hanging="567"/>
        <w:jc w:val="both"/>
        <w:rPr>
          <w:rFonts w:ascii="Times New Roman" w:hAnsi="Times New Roman" w:cs="Times New Roman"/>
          <w:sz w:val="24"/>
          <w:szCs w:val="24"/>
          <w:lang w:val="en-GB"/>
        </w:rPr>
      </w:pPr>
      <w:r w:rsidRPr="009D086D">
        <w:rPr>
          <w:rFonts w:ascii="Times New Roman" w:hAnsi="Times New Roman" w:cs="Times New Roman"/>
          <w:sz w:val="24"/>
          <w:szCs w:val="24"/>
          <w:lang w:val="en-GB"/>
        </w:rPr>
        <w:t>Should either of the Contracting Parties come to have obstacles to the proper fulfilment of this Contract, such Contracting Party is obliged to immediately and without delay notify the other Contracting Party and invoke meetings of representatives of the Purchaser and the Seller.</w:t>
      </w:r>
    </w:p>
    <w:p w14:paraId="07D59CDC" w14:textId="77777777" w:rsidR="002F0AC2" w:rsidRPr="009D086D" w:rsidRDefault="002F0AC2" w:rsidP="002F0AC2">
      <w:pPr>
        <w:numPr>
          <w:ilvl w:val="0"/>
          <w:numId w:val="16"/>
        </w:numPr>
        <w:tabs>
          <w:tab w:val="clear" w:pos="0"/>
        </w:tabs>
        <w:spacing w:before="120" w:after="120" w:line="240" w:lineRule="auto"/>
        <w:ind w:left="567" w:hanging="567"/>
        <w:jc w:val="both"/>
        <w:rPr>
          <w:rFonts w:ascii="Times New Roman" w:hAnsi="Times New Roman" w:cs="Times New Roman"/>
          <w:sz w:val="24"/>
          <w:szCs w:val="24"/>
          <w:lang w:val="en-GB"/>
        </w:rPr>
      </w:pPr>
      <w:r w:rsidRPr="009D086D">
        <w:rPr>
          <w:rFonts w:ascii="Times New Roman" w:hAnsi="Times New Roman" w:cs="Times New Roman"/>
          <w:sz w:val="24"/>
          <w:szCs w:val="24"/>
          <w:lang w:val="en-GB"/>
        </w:rPr>
        <w:t>Seller notes that Purchaser is a subject legally bound to publish its contracts pursuant to Act no. 340/2015 Coll., and if a contract meets the requirements for publication stipulated by the law, Purchaser will publish any such contract in the register of contracts.</w:t>
      </w:r>
    </w:p>
    <w:p w14:paraId="2F420535" w14:textId="113A9D5E" w:rsidR="00493AA8" w:rsidRPr="009D086D" w:rsidRDefault="002F0AC2" w:rsidP="009D086D">
      <w:pPr>
        <w:numPr>
          <w:ilvl w:val="0"/>
          <w:numId w:val="16"/>
        </w:numPr>
        <w:tabs>
          <w:tab w:val="clear" w:pos="0"/>
        </w:tabs>
        <w:spacing w:before="120" w:after="120" w:line="240" w:lineRule="auto"/>
        <w:ind w:left="567" w:hanging="567"/>
        <w:jc w:val="both"/>
        <w:rPr>
          <w:rFonts w:ascii="Times New Roman" w:hAnsi="Times New Roman" w:cs="Times New Roman"/>
          <w:sz w:val="24"/>
          <w:szCs w:val="24"/>
          <w:lang w:val="en-GB"/>
        </w:rPr>
      </w:pPr>
      <w:r w:rsidRPr="002F0AC2">
        <w:rPr>
          <w:rFonts w:ascii="Times New Roman" w:hAnsi="Times New Roman" w:cs="Times New Roman"/>
          <w:sz w:val="24"/>
          <w:szCs w:val="24"/>
          <w:lang w:val="en-GB"/>
        </w:rPr>
        <w:t xml:space="preserve">This </w:t>
      </w:r>
      <w:r>
        <w:rPr>
          <w:rFonts w:ascii="Times New Roman" w:hAnsi="Times New Roman" w:cs="Times New Roman"/>
          <w:sz w:val="24"/>
          <w:szCs w:val="24"/>
          <w:lang w:val="en-GB"/>
        </w:rPr>
        <w:t>Contract</w:t>
      </w:r>
      <w:r w:rsidRPr="002F0AC2">
        <w:rPr>
          <w:rFonts w:ascii="Times New Roman" w:hAnsi="Times New Roman" w:cs="Times New Roman"/>
          <w:sz w:val="24"/>
          <w:szCs w:val="24"/>
          <w:lang w:val="en-GB"/>
        </w:rPr>
        <w:t xml:space="preserve"> </w:t>
      </w:r>
      <w:r w:rsidR="008C5286" w:rsidRPr="008C5286">
        <w:rPr>
          <w:rFonts w:ascii="Times New Roman" w:hAnsi="Times New Roman" w:cs="Times New Roman"/>
          <w:sz w:val="24"/>
          <w:szCs w:val="24"/>
          <w:lang w:val="en-GB"/>
        </w:rPr>
        <w:t>is concluded on the date of its signing by both contracting parties.</w:t>
      </w:r>
      <w:r w:rsidRPr="002F0AC2">
        <w:rPr>
          <w:rFonts w:ascii="Times New Roman" w:hAnsi="Times New Roman" w:cs="Times New Roman"/>
          <w:sz w:val="24"/>
          <w:szCs w:val="24"/>
          <w:lang w:val="en-GB"/>
        </w:rPr>
        <w:t xml:space="preserve"> This </w:t>
      </w:r>
      <w:r>
        <w:rPr>
          <w:rFonts w:ascii="Times New Roman" w:hAnsi="Times New Roman" w:cs="Times New Roman"/>
          <w:sz w:val="24"/>
          <w:szCs w:val="24"/>
          <w:lang w:val="en-GB"/>
        </w:rPr>
        <w:t>Contract</w:t>
      </w:r>
      <w:r w:rsidRPr="002F0AC2">
        <w:rPr>
          <w:rFonts w:ascii="Times New Roman" w:hAnsi="Times New Roman" w:cs="Times New Roman"/>
          <w:sz w:val="24"/>
          <w:szCs w:val="24"/>
          <w:lang w:val="en-GB"/>
        </w:rPr>
        <w:t xml:space="preserve"> shall take effect on the date of its conclusion; if it is a </w:t>
      </w:r>
      <w:r w:rsidR="008C5286">
        <w:rPr>
          <w:rFonts w:ascii="Times New Roman" w:hAnsi="Times New Roman" w:cs="Times New Roman"/>
          <w:sz w:val="24"/>
          <w:szCs w:val="24"/>
          <w:lang w:val="en-GB"/>
        </w:rPr>
        <w:t>contrac</w:t>
      </w:r>
      <w:r w:rsidRPr="002F0AC2">
        <w:rPr>
          <w:rFonts w:ascii="Times New Roman" w:hAnsi="Times New Roman" w:cs="Times New Roman"/>
          <w:sz w:val="24"/>
          <w:szCs w:val="24"/>
          <w:lang w:val="en-GB"/>
        </w:rPr>
        <w:t xml:space="preserve">t subject to publication in the register of </w:t>
      </w:r>
      <w:r w:rsidR="008C5286">
        <w:rPr>
          <w:rFonts w:ascii="Times New Roman" w:hAnsi="Times New Roman" w:cs="Times New Roman"/>
          <w:sz w:val="24"/>
          <w:szCs w:val="24"/>
          <w:lang w:val="en-GB"/>
        </w:rPr>
        <w:t>contracts</w:t>
      </w:r>
      <w:r w:rsidRPr="002F0AC2">
        <w:rPr>
          <w:rFonts w:ascii="Times New Roman" w:hAnsi="Times New Roman" w:cs="Times New Roman"/>
          <w:sz w:val="24"/>
          <w:szCs w:val="24"/>
          <w:lang w:val="en-GB"/>
        </w:rPr>
        <w:t xml:space="preserve"> pursuant to Act No. 340/2015 Coll., then only on the date of its publication in the register of </w:t>
      </w:r>
      <w:r w:rsidR="008C5286">
        <w:rPr>
          <w:rFonts w:ascii="Times New Roman" w:hAnsi="Times New Roman" w:cs="Times New Roman"/>
          <w:sz w:val="24"/>
          <w:szCs w:val="24"/>
          <w:lang w:val="en-GB"/>
        </w:rPr>
        <w:t>contract</w:t>
      </w:r>
      <w:r w:rsidRPr="002F0AC2">
        <w:rPr>
          <w:rFonts w:ascii="Times New Roman" w:hAnsi="Times New Roman" w:cs="Times New Roman"/>
          <w:sz w:val="24"/>
          <w:szCs w:val="24"/>
          <w:lang w:val="en-GB"/>
        </w:rPr>
        <w:t>s.</w:t>
      </w:r>
    </w:p>
    <w:p w14:paraId="38E9C4BF" w14:textId="77777777" w:rsidR="002F0AC2" w:rsidRDefault="002F0AC2" w:rsidP="002F0AC2">
      <w:pPr>
        <w:spacing w:before="120" w:after="120" w:line="240" w:lineRule="auto"/>
        <w:jc w:val="both"/>
        <w:rPr>
          <w:rFonts w:ascii="Times New Roman" w:hAnsi="Times New Roman" w:cs="Times New Roman"/>
          <w:sz w:val="24"/>
          <w:szCs w:val="24"/>
          <w:lang w:val="en-GB"/>
        </w:rPr>
      </w:pPr>
    </w:p>
    <w:p w14:paraId="12FC185C" w14:textId="7B2D9B2A" w:rsidR="00493AA8" w:rsidRPr="002F0AC2" w:rsidRDefault="00493AA8" w:rsidP="002F0AC2">
      <w:pPr>
        <w:spacing w:before="120" w:after="120" w:line="240" w:lineRule="auto"/>
        <w:jc w:val="both"/>
        <w:rPr>
          <w:rFonts w:ascii="Times New Roman" w:hAnsi="Times New Roman" w:cs="Times New Roman"/>
          <w:b/>
          <w:bCs/>
          <w:sz w:val="24"/>
          <w:szCs w:val="24"/>
          <w:lang w:val="en-GB"/>
        </w:rPr>
      </w:pPr>
      <w:r w:rsidRPr="002F0AC2">
        <w:rPr>
          <w:rFonts w:ascii="Times New Roman" w:hAnsi="Times New Roman" w:cs="Times New Roman"/>
          <w:b/>
          <w:bCs/>
          <w:sz w:val="24"/>
          <w:szCs w:val="24"/>
          <w:lang w:val="en-GB"/>
        </w:rPr>
        <w:lastRenderedPageBreak/>
        <w:t>Annexes:</w:t>
      </w:r>
    </w:p>
    <w:p w14:paraId="6C3F3E30" w14:textId="1FA69AE9" w:rsidR="00493AA8" w:rsidRDefault="00493AA8">
      <w:pPr>
        <w:pStyle w:val="Zkladntextodsazen21"/>
      </w:pPr>
      <w:r>
        <w:rPr>
          <w:lang w:val="en-GB"/>
        </w:rPr>
        <w:t xml:space="preserve">Annex no. 1: Technical </w:t>
      </w:r>
      <w:r w:rsidR="0062663A">
        <w:rPr>
          <w:lang w:val="en-GB"/>
        </w:rPr>
        <w:t>Specifications</w:t>
      </w:r>
      <w:r>
        <w:rPr>
          <w:lang w:val="en-GB"/>
        </w:rPr>
        <w:t xml:space="preserve"> of the Subject of Purchase</w:t>
      </w:r>
    </w:p>
    <w:p w14:paraId="07C6D49A" w14:textId="77777777" w:rsidR="00493AA8" w:rsidRDefault="00493AA8">
      <w:pPr>
        <w:pStyle w:val="Zkladntextodsazen"/>
        <w:ind w:left="0" w:firstLine="0"/>
        <w:jc w:val="left"/>
        <w:rPr>
          <w:rFonts w:ascii="Times New Roman" w:hAnsi="Times New Roman" w:cs="Times New Roman"/>
          <w:sz w:val="24"/>
          <w:szCs w:val="24"/>
          <w:lang w:val="en-GB"/>
        </w:rPr>
      </w:pPr>
    </w:p>
    <w:p w14:paraId="06FA5D27" w14:textId="77777777" w:rsidR="00204031" w:rsidRDefault="00204031">
      <w:pPr>
        <w:pStyle w:val="Zkladntextodsazen"/>
        <w:ind w:left="0" w:firstLine="0"/>
        <w:jc w:val="left"/>
        <w:rPr>
          <w:rFonts w:ascii="Times New Roman" w:hAnsi="Times New Roman" w:cs="Times New Roman"/>
          <w:sz w:val="24"/>
          <w:szCs w:val="24"/>
          <w:lang w:val="en-GB"/>
        </w:rPr>
      </w:pPr>
    </w:p>
    <w:p w14:paraId="71D6C69F" w14:textId="75883F89" w:rsidR="00493AA8" w:rsidRPr="001C7AB8" w:rsidRDefault="009D086D">
      <w:pPr>
        <w:pStyle w:val="Zkladntextodsazen"/>
        <w:ind w:left="0" w:firstLine="0"/>
        <w:jc w:val="left"/>
      </w:pPr>
      <w:r>
        <w:rPr>
          <w:rFonts w:ascii="Times New Roman" w:hAnsi="Times New Roman" w:cs="Times New Roman"/>
          <w:sz w:val="24"/>
          <w:szCs w:val="24"/>
          <w:lang w:val="en-GB"/>
        </w:rPr>
        <w:t>Purchaser</w:t>
      </w:r>
      <w:r w:rsidR="00493AA8">
        <w:rPr>
          <w:rFonts w:ascii="Times New Roman" w:hAnsi="Times New Roman" w:cs="Times New Roman"/>
          <w:sz w:val="24"/>
          <w:szCs w:val="24"/>
          <w:lang w:val="en-GB"/>
        </w:rPr>
        <w:t>:</w:t>
      </w:r>
      <w:r w:rsidR="00493AA8">
        <w:rPr>
          <w:rFonts w:ascii="Times New Roman" w:hAnsi="Times New Roman" w:cs="Times New Roman"/>
          <w:sz w:val="24"/>
          <w:szCs w:val="24"/>
          <w:lang w:val="en-GB"/>
        </w:rPr>
        <w:tab/>
      </w:r>
      <w:r w:rsidR="00493AA8">
        <w:rPr>
          <w:rFonts w:ascii="Times New Roman" w:hAnsi="Times New Roman" w:cs="Times New Roman"/>
          <w:sz w:val="24"/>
          <w:szCs w:val="24"/>
          <w:lang w:val="en-GB"/>
        </w:rPr>
        <w:tab/>
      </w:r>
      <w:r w:rsidR="00493AA8">
        <w:rPr>
          <w:rFonts w:ascii="Times New Roman" w:hAnsi="Times New Roman" w:cs="Times New Roman"/>
          <w:sz w:val="24"/>
          <w:szCs w:val="24"/>
          <w:lang w:val="en-GB"/>
        </w:rPr>
        <w:tab/>
      </w:r>
      <w:r w:rsidR="00493AA8">
        <w:rPr>
          <w:rFonts w:ascii="Times New Roman" w:hAnsi="Times New Roman" w:cs="Times New Roman"/>
          <w:sz w:val="24"/>
          <w:szCs w:val="24"/>
          <w:lang w:val="en-GB"/>
        </w:rPr>
        <w:tab/>
      </w:r>
      <w:r w:rsidR="00493AA8">
        <w:rPr>
          <w:rFonts w:ascii="Times New Roman" w:hAnsi="Times New Roman" w:cs="Times New Roman"/>
          <w:sz w:val="24"/>
          <w:szCs w:val="24"/>
          <w:lang w:val="en-GB"/>
        </w:rPr>
        <w:tab/>
      </w:r>
      <w:r w:rsidR="007734B6">
        <w:rPr>
          <w:rFonts w:ascii="Times New Roman" w:hAnsi="Times New Roman" w:cs="Times New Roman"/>
          <w:sz w:val="24"/>
          <w:szCs w:val="24"/>
          <w:lang w:val="en-GB"/>
        </w:rPr>
        <w:tab/>
      </w:r>
      <w:r w:rsidRPr="001C7AB8">
        <w:rPr>
          <w:rFonts w:ascii="Times New Roman" w:hAnsi="Times New Roman" w:cs="Times New Roman"/>
          <w:sz w:val="24"/>
          <w:szCs w:val="24"/>
          <w:lang w:val="en-GB"/>
        </w:rPr>
        <w:t>Seller</w:t>
      </w:r>
      <w:r w:rsidR="00493AA8" w:rsidRPr="001C7AB8">
        <w:rPr>
          <w:rFonts w:ascii="Times New Roman" w:hAnsi="Times New Roman" w:cs="Times New Roman"/>
          <w:sz w:val="24"/>
          <w:szCs w:val="24"/>
          <w:lang w:val="en-GB"/>
        </w:rPr>
        <w:t>:</w:t>
      </w:r>
    </w:p>
    <w:p w14:paraId="25A0AF71" w14:textId="77777777" w:rsidR="007A60BB" w:rsidRDefault="007A60BB">
      <w:pPr>
        <w:spacing w:after="0"/>
        <w:rPr>
          <w:rFonts w:ascii="Times New Roman" w:hAnsi="Times New Roman" w:cs="Times New Roman"/>
          <w:sz w:val="24"/>
          <w:szCs w:val="24"/>
          <w:lang w:val="en-GB"/>
        </w:rPr>
      </w:pPr>
    </w:p>
    <w:p w14:paraId="1997DED8" w14:textId="77777777" w:rsidR="007A60BB" w:rsidRDefault="007A60BB">
      <w:pPr>
        <w:spacing w:after="0"/>
        <w:rPr>
          <w:rFonts w:ascii="Times New Roman" w:hAnsi="Times New Roman" w:cs="Times New Roman"/>
          <w:sz w:val="24"/>
          <w:szCs w:val="24"/>
          <w:lang w:val="en-GB"/>
        </w:rPr>
      </w:pPr>
    </w:p>
    <w:p w14:paraId="07DFC68F" w14:textId="77777777" w:rsidR="007A60BB" w:rsidRDefault="007A60BB">
      <w:pPr>
        <w:spacing w:after="0"/>
        <w:rPr>
          <w:rFonts w:ascii="Times New Roman" w:hAnsi="Times New Roman" w:cs="Times New Roman"/>
          <w:sz w:val="24"/>
          <w:szCs w:val="24"/>
          <w:lang w:val="en-GB"/>
        </w:rPr>
      </w:pPr>
    </w:p>
    <w:p w14:paraId="1B568FA2" w14:textId="724CD04B" w:rsidR="009D086D" w:rsidRPr="001C7AB8" w:rsidRDefault="00493AA8">
      <w:pPr>
        <w:spacing w:after="0"/>
        <w:rPr>
          <w:rFonts w:ascii="Times New Roman" w:hAnsi="Times New Roman" w:cs="Times New Roman"/>
          <w:sz w:val="24"/>
          <w:szCs w:val="24"/>
          <w:lang w:val="en-GB"/>
        </w:rPr>
      </w:pPr>
      <w:r w:rsidRPr="001C7AB8">
        <w:rPr>
          <w:rFonts w:ascii="Times New Roman" w:hAnsi="Times New Roman" w:cs="Times New Roman"/>
          <w:sz w:val="24"/>
          <w:szCs w:val="24"/>
          <w:lang w:val="en-GB"/>
        </w:rPr>
        <w:t>.......................................................</w:t>
      </w:r>
      <w:r w:rsidRPr="001C7AB8">
        <w:rPr>
          <w:rFonts w:ascii="Times New Roman" w:hAnsi="Times New Roman" w:cs="Times New Roman"/>
          <w:sz w:val="24"/>
          <w:szCs w:val="24"/>
          <w:lang w:val="en-GB"/>
        </w:rPr>
        <w:tab/>
      </w:r>
      <w:r w:rsidR="009D086D" w:rsidRPr="001C7AB8">
        <w:rPr>
          <w:rFonts w:ascii="Times New Roman" w:hAnsi="Times New Roman" w:cs="Times New Roman"/>
          <w:sz w:val="24"/>
          <w:szCs w:val="24"/>
          <w:lang w:val="en-GB"/>
        </w:rPr>
        <w:tab/>
      </w:r>
      <w:r w:rsidR="007734B6">
        <w:rPr>
          <w:rFonts w:ascii="Times New Roman" w:hAnsi="Times New Roman" w:cs="Times New Roman"/>
          <w:sz w:val="24"/>
          <w:szCs w:val="24"/>
          <w:lang w:val="en-GB"/>
        </w:rPr>
        <w:tab/>
      </w:r>
      <w:r w:rsidRPr="001C7AB8">
        <w:rPr>
          <w:rFonts w:ascii="Times New Roman" w:hAnsi="Times New Roman" w:cs="Times New Roman"/>
          <w:sz w:val="24"/>
          <w:szCs w:val="24"/>
          <w:lang w:val="en-GB"/>
        </w:rPr>
        <w:t>......................................................</w:t>
      </w:r>
    </w:p>
    <w:p w14:paraId="45414779" w14:textId="650393F8" w:rsidR="00493AA8" w:rsidRPr="001C7AB8" w:rsidRDefault="00B63C7D">
      <w:pPr>
        <w:spacing w:after="0"/>
      </w:pPr>
      <w:r w:rsidRPr="001C7AB8">
        <w:rPr>
          <w:rFonts w:ascii="Times New Roman" w:hAnsi="Times New Roman" w:cs="Times New Roman"/>
          <w:b/>
          <w:bCs/>
          <w:sz w:val="24"/>
          <w:szCs w:val="24"/>
          <w:lang w:val="en-GB"/>
        </w:rPr>
        <w:t>University of West Bohemia</w:t>
      </w:r>
      <w:r w:rsidR="009D086D" w:rsidRPr="001C7AB8">
        <w:rPr>
          <w:rFonts w:ascii="Times New Roman" w:hAnsi="Times New Roman" w:cs="Times New Roman"/>
          <w:b/>
          <w:bCs/>
          <w:sz w:val="24"/>
          <w:szCs w:val="24"/>
          <w:lang w:val="en-GB"/>
        </w:rPr>
        <w:tab/>
      </w:r>
      <w:r w:rsidR="009D086D" w:rsidRPr="001C7AB8">
        <w:rPr>
          <w:rFonts w:ascii="Times New Roman" w:hAnsi="Times New Roman" w:cs="Times New Roman"/>
          <w:b/>
          <w:bCs/>
          <w:sz w:val="24"/>
          <w:szCs w:val="24"/>
          <w:lang w:val="en-GB"/>
        </w:rPr>
        <w:tab/>
      </w:r>
      <w:r w:rsidR="00651E7D">
        <w:rPr>
          <w:rFonts w:ascii="Times New Roman" w:hAnsi="Times New Roman" w:cs="Times New Roman"/>
          <w:b/>
          <w:bCs/>
          <w:sz w:val="24"/>
          <w:szCs w:val="24"/>
          <w:lang w:val="it-IT"/>
        </w:rPr>
        <w:tab/>
      </w:r>
      <w:r w:rsidR="00651E7D" w:rsidRPr="00651E7D">
        <w:rPr>
          <w:rFonts w:ascii="Times New Roman" w:hAnsi="Times New Roman" w:cs="Times New Roman"/>
          <w:b/>
          <w:bCs/>
          <w:sz w:val="24"/>
          <w:szCs w:val="24"/>
          <w:highlight w:val="yellow"/>
          <w:lang w:val="it-IT"/>
        </w:rPr>
        <w:t>..</w:t>
      </w:r>
      <w:r w:rsidR="00204031">
        <w:rPr>
          <w:rFonts w:ascii="Times New Roman" w:hAnsi="Times New Roman" w:cs="Times New Roman"/>
          <w:b/>
          <w:bCs/>
          <w:sz w:val="24"/>
          <w:szCs w:val="24"/>
          <w:highlight w:val="yellow"/>
          <w:lang w:val="it-IT"/>
        </w:rPr>
        <w:t>...........</w:t>
      </w:r>
      <w:r w:rsidR="00651E7D" w:rsidRPr="00651E7D">
        <w:rPr>
          <w:rFonts w:ascii="Times New Roman" w:hAnsi="Times New Roman" w:cs="Times New Roman"/>
          <w:b/>
          <w:bCs/>
          <w:sz w:val="24"/>
          <w:szCs w:val="24"/>
          <w:highlight w:val="yellow"/>
          <w:lang w:val="it-IT"/>
        </w:rPr>
        <w:t>...</w:t>
      </w:r>
    </w:p>
    <w:p w14:paraId="48D8929B" w14:textId="0039F230" w:rsidR="009D086D" w:rsidRPr="0018261B" w:rsidRDefault="006A0E38" w:rsidP="009D086D">
      <w:pPr>
        <w:spacing w:after="0"/>
        <w:ind w:left="4956" w:hanging="4956"/>
        <w:rPr>
          <w:rFonts w:ascii="Times New Roman" w:eastAsia="Times New Roman" w:hAnsi="Times New Roman" w:cs="Times New Roman"/>
          <w:sz w:val="24"/>
          <w:szCs w:val="24"/>
        </w:rPr>
      </w:pPr>
      <w:r w:rsidRPr="00D25E84">
        <w:rPr>
          <w:rFonts w:ascii="Times New Roman" w:hAnsi="Times New Roman"/>
          <w:color w:val="000000"/>
        </w:rPr>
        <w:t>doc. Ing. Miloš Železný, Ph.D.</w:t>
      </w:r>
      <w:r w:rsidR="009D086D" w:rsidRPr="001C7AB8">
        <w:rPr>
          <w:rFonts w:ascii="Times New Roman" w:hAnsi="Times New Roman"/>
          <w:color w:val="000000"/>
        </w:rPr>
        <w:tab/>
      </w:r>
      <w:r w:rsidR="00651E7D" w:rsidRPr="00651E7D">
        <w:rPr>
          <w:rFonts w:ascii="Times New Roman" w:eastAsia="Times New Roman" w:hAnsi="Times New Roman" w:cs="Times New Roman"/>
          <w:sz w:val="24"/>
          <w:szCs w:val="24"/>
          <w:highlight w:val="yellow"/>
        </w:rPr>
        <w:t>…</w:t>
      </w:r>
      <w:r w:rsidR="00204031">
        <w:rPr>
          <w:rFonts w:ascii="Times New Roman" w:eastAsia="Times New Roman" w:hAnsi="Times New Roman" w:cs="Times New Roman"/>
          <w:sz w:val="24"/>
          <w:szCs w:val="24"/>
          <w:highlight w:val="yellow"/>
        </w:rPr>
        <w:t>………</w:t>
      </w:r>
      <w:r w:rsidR="00651E7D" w:rsidRPr="00651E7D">
        <w:rPr>
          <w:rFonts w:ascii="Times New Roman" w:eastAsia="Times New Roman" w:hAnsi="Times New Roman" w:cs="Times New Roman"/>
          <w:sz w:val="24"/>
          <w:szCs w:val="24"/>
          <w:highlight w:val="yellow"/>
        </w:rPr>
        <w:t>..</w:t>
      </w:r>
    </w:p>
    <w:p w14:paraId="56424AA5" w14:textId="2E46C41A" w:rsidR="00493AA8" w:rsidRDefault="00113735" w:rsidP="009D086D">
      <w:pPr>
        <w:spacing w:after="0"/>
        <w:ind w:left="4956" w:hanging="4956"/>
        <w:rPr>
          <w:rFonts w:ascii="Times New Roman" w:eastAsia="Times New Roman" w:hAnsi="Times New Roman" w:cs="Times New Roman"/>
          <w:sz w:val="24"/>
          <w:szCs w:val="24"/>
          <w:lang w:val="en-GB"/>
        </w:rPr>
      </w:pPr>
      <w:proofErr w:type="spellStart"/>
      <w:r w:rsidRPr="00B337BB">
        <w:rPr>
          <w:rFonts w:ascii="Times New Roman" w:hAnsi="Times New Roman"/>
          <w:color w:val="000000"/>
        </w:rPr>
        <w:t>dean</w:t>
      </w:r>
      <w:proofErr w:type="spellEnd"/>
      <w:r w:rsidRPr="00B337BB">
        <w:rPr>
          <w:rFonts w:ascii="Times New Roman" w:hAnsi="Times New Roman"/>
          <w:color w:val="000000"/>
        </w:rPr>
        <w:t xml:space="preserve"> </w:t>
      </w:r>
      <w:proofErr w:type="spellStart"/>
      <w:r w:rsidRPr="00B337BB">
        <w:rPr>
          <w:rFonts w:ascii="Times New Roman" w:hAnsi="Times New Roman"/>
          <w:color w:val="000000"/>
        </w:rPr>
        <w:t>of</w:t>
      </w:r>
      <w:proofErr w:type="spellEnd"/>
      <w:r w:rsidRPr="00B337BB">
        <w:rPr>
          <w:rFonts w:ascii="Times New Roman" w:hAnsi="Times New Roman"/>
          <w:color w:val="000000"/>
        </w:rPr>
        <w:t xml:space="preserve"> F</w:t>
      </w:r>
      <w:r w:rsidR="006A0E38" w:rsidRPr="00B337BB">
        <w:rPr>
          <w:rFonts w:ascii="Times New Roman" w:hAnsi="Times New Roman"/>
          <w:color w:val="000000"/>
        </w:rPr>
        <w:t>AS</w:t>
      </w:r>
      <w:r w:rsidR="009D086D" w:rsidRPr="001C7AB8">
        <w:rPr>
          <w:rFonts w:ascii="Times New Roman" w:hAnsi="Times New Roman"/>
          <w:color w:val="000000"/>
        </w:rPr>
        <w:tab/>
      </w:r>
      <w:r w:rsidR="00204031" w:rsidRPr="00DC329C">
        <w:rPr>
          <w:rFonts w:ascii="Times New Roman" w:hAnsi="Times New Roman"/>
          <w:color w:val="000000"/>
          <w:highlight w:val="yellow"/>
        </w:rPr>
        <w:t>……</w:t>
      </w:r>
      <w:proofErr w:type="gramStart"/>
      <w:r w:rsidR="00204031" w:rsidRPr="00DC329C">
        <w:rPr>
          <w:rFonts w:ascii="Times New Roman" w:hAnsi="Times New Roman"/>
          <w:color w:val="000000"/>
          <w:highlight w:val="yellow"/>
        </w:rPr>
        <w:t>…</w:t>
      </w:r>
      <w:r w:rsidR="00651E7D" w:rsidRPr="00651E7D">
        <w:rPr>
          <w:rFonts w:ascii="Times New Roman" w:eastAsia="Times New Roman" w:hAnsi="Times New Roman" w:cs="Times New Roman"/>
          <w:sz w:val="24"/>
          <w:szCs w:val="24"/>
          <w:highlight w:val="yellow"/>
        </w:rPr>
        <w:t>….</w:t>
      </w:r>
      <w:proofErr w:type="gramEnd"/>
      <w:r w:rsidR="00651E7D" w:rsidRPr="00651E7D">
        <w:rPr>
          <w:rFonts w:ascii="Times New Roman" w:eastAsia="Times New Roman" w:hAnsi="Times New Roman" w:cs="Times New Roman"/>
          <w:sz w:val="24"/>
          <w:szCs w:val="24"/>
          <w:highlight w:val="yellow"/>
        </w:rPr>
        <w:t>.</w:t>
      </w:r>
    </w:p>
    <w:p w14:paraId="6DE8018E" w14:textId="78908CE2" w:rsidR="00BE77D8" w:rsidRDefault="00BE77D8" w:rsidP="009D086D">
      <w:pPr>
        <w:spacing w:after="0"/>
        <w:ind w:left="4956" w:hanging="4956"/>
        <w:rPr>
          <w:rFonts w:ascii="Times New Roman" w:eastAsia="Times New Roman" w:hAnsi="Times New Roman" w:cs="Times New Roman"/>
          <w:sz w:val="24"/>
          <w:szCs w:val="24"/>
          <w:lang w:val="en-GB"/>
        </w:rPr>
      </w:pPr>
    </w:p>
    <w:p w14:paraId="4385B15F" w14:textId="77777777" w:rsidR="00A744AE" w:rsidRDefault="00A744AE">
      <w:pPr>
        <w:suppressAutoHyphens w:val="0"/>
        <w:spacing w:after="0" w:line="240" w:lineRule="auto"/>
        <w:rPr>
          <w:rFonts w:ascii="Times New Roman" w:hAnsi="Times New Roman" w:cs="Times New Roman"/>
          <w:sz w:val="24"/>
          <w:szCs w:val="24"/>
          <w:lang w:val="en-GB"/>
        </w:rPr>
      </w:pPr>
      <w:r>
        <w:rPr>
          <w:lang w:val="en-GB"/>
        </w:rPr>
        <w:br w:type="page"/>
      </w:r>
    </w:p>
    <w:p w14:paraId="5C79B44F" w14:textId="6609ADBA" w:rsidR="00BE77D8" w:rsidRPr="00DC329C" w:rsidRDefault="00BE77D8" w:rsidP="00204031">
      <w:pPr>
        <w:keepNext/>
        <w:spacing w:after="0" w:line="240" w:lineRule="auto"/>
        <w:rPr>
          <w:rFonts w:ascii="Times New Roman" w:hAnsi="Times New Roman" w:cs="Times New Roman"/>
          <w:b/>
          <w:sz w:val="24"/>
          <w:szCs w:val="24"/>
          <w:lang w:val="en-US"/>
        </w:rPr>
      </w:pPr>
      <w:r w:rsidRPr="00DC329C">
        <w:rPr>
          <w:rFonts w:ascii="Times New Roman" w:hAnsi="Times New Roman" w:cs="Times New Roman"/>
          <w:b/>
          <w:sz w:val="24"/>
          <w:szCs w:val="24"/>
          <w:lang w:val="en-US"/>
        </w:rPr>
        <w:lastRenderedPageBreak/>
        <w:t>Annex no. 1</w:t>
      </w:r>
      <w:r w:rsidR="00204031" w:rsidRPr="00DC329C">
        <w:rPr>
          <w:rFonts w:ascii="Times New Roman" w:hAnsi="Times New Roman" w:cs="Times New Roman"/>
          <w:b/>
          <w:sz w:val="24"/>
          <w:szCs w:val="24"/>
          <w:lang w:val="en-US"/>
        </w:rPr>
        <w:t xml:space="preserve">: </w:t>
      </w:r>
      <w:r w:rsidRPr="00DC329C">
        <w:rPr>
          <w:rFonts w:ascii="Times New Roman" w:hAnsi="Times New Roman" w:cs="Times New Roman"/>
          <w:b/>
          <w:sz w:val="24"/>
          <w:szCs w:val="24"/>
          <w:lang w:val="en-US"/>
        </w:rPr>
        <w:t xml:space="preserve">Technical </w:t>
      </w:r>
      <w:r w:rsidR="0062663A" w:rsidRPr="00DC329C">
        <w:rPr>
          <w:rFonts w:ascii="Times New Roman" w:hAnsi="Times New Roman" w:cs="Times New Roman"/>
          <w:b/>
          <w:sz w:val="24"/>
          <w:szCs w:val="24"/>
          <w:lang w:val="en-US"/>
        </w:rPr>
        <w:t>Specifications</w:t>
      </w:r>
      <w:r w:rsidRPr="00DC329C">
        <w:rPr>
          <w:rFonts w:ascii="Times New Roman" w:hAnsi="Times New Roman" w:cs="Times New Roman"/>
          <w:b/>
          <w:sz w:val="24"/>
          <w:szCs w:val="24"/>
          <w:lang w:val="en-US"/>
        </w:rPr>
        <w:t xml:space="preserve"> of the Subject of Purchas</w:t>
      </w:r>
      <w:r w:rsidR="00A744AE" w:rsidRPr="00DC329C">
        <w:rPr>
          <w:rFonts w:ascii="Times New Roman" w:hAnsi="Times New Roman" w:cs="Times New Roman"/>
          <w:b/>
          <w:sz w:val="24"/>
          <w:szCs w:val="24"/>
          <w:lang w:val="en-US"/>
        </w:rPr>
        <w:t>e</w:t>
      </w:r>
    </w:p>
    <w:p w14:paraId="45DEC90F" w14:textId="73FD15D7" w:rsidR="00D07686" w:rsidRPr="00DC329C" w:rsidRDefault="00D07686" w:rsidP="00F24242">
      <w:pPr>
        <w:keepNext/>
        <w:spacing w:after="0" w:line="240" w:lineRule="auto"/>
        <w:jc w:val="center"/>
        <w:rPr>
          <w:rFonts w:ascii="Times New Roman" w:hAnsi="Times New Roman" w:cs="Times New Roman"/>
          <w:b/>
          <w:sz w:val="24"/>
          <w:szCs w:val="24"/>
          <w:lang w:val="en-US"/>
        </w:rPr>
      </w:pPr>
    </w:p>
    <w:p w14:paraId="42BF6378" w14:textId="77777777" w:rsidR="00D07686" w:rsidRPr="00DC329C" w:rsidRDefault="00D07686" w:rsidP="00D07686">
      <w:pPr>
        <w:numPr>
          <w:ilvl w:val="0"/>
          <w:numId w:val="19"/>
        </w:numPr>
        <w:suppressAutoHyphens w:val="0"/>
        <w:spacing w:after="0"/>
        <w:ind w:left="714" w:hanging="357"/>
        <w:rPr>
          <w:rFonts w:ascii="Times New Roman" w:hAnsi="Times New Roman" w:cs="Times New Roman"/>
          <w:lang w:val="en-US"/>
        </w:rPr>
      </w:pPr>
      <w:r w:rsidRPr="00DC329C">
        <w:rPr>
          <w:rFonts w:ascii="Times New Roman" w:hAnsi="Times New Roman" w:cs="Times New Roman"/>
          <w:lang w:val="en-US"/>
        </w:rPr>
        <w:t xml:space="preserve">An AGV (Automated Guided Vehicle) equipped with four omnidirectional </w:t>
      </w:r>
      <w:proofErr w:type="spellStart"/>
      <w:r w:rsidRPr="00DC329C">
        <w:rPr>
          <w:rFonts w:ascii="Times New Roman" w:hAnsi="Times New Roman" w:cs="Times New Roman"/>
          <w:lang w:val="en-US"/>
        </w:rPr>
        <w:t>Mecanum</w:t>
      </w:r>
      <w:proofErr w:type="spellEnd"/>
      <w:r w:rsidRPr="00DC329C">
        <w:rPr>
          <w:rFonts w:ascii="Times New Roman" w:hAnsi="Times New Roman" w:cs="Times New Roman"/>
          <w:lang w:val="en-US"/>
        </w:rPr>
        <w:t xml:space="preserve"> wheels (with four motors), suitable for the integration of proprietary technology on top of the AGV at a flat surface.</w:t>
      </w:r>
    </w:p>
    <w:p w14:paraId="4357C2EB" w14:textId="77777777" w:rsidR="00D07686" w:rsidRPr="00DC329C" w:rsidRDefault="00D07686" w:rsidP="00D07686">
      <w:pPr>
        <w:numPr>
          <w:ilvl w:val="0"/>
          <w:numId w:val="19"/>
        </w:numPr>
        <w:suppressAutoHyphens w:val="0"/>
        <w:spacing w:after="0"/>
        <w:ind w:left="714" w:hanging="357"/>
        <w:rPr>
          <w:rFonts w:ascii="Times New Roman" w:hAnsi="Times New Roman" w:cs="Times New Roman"/>
          <w:lang w:val="en-US"/>
        </w:rPr>
      </w:pPr>
      <w:r w:rsidRPr="00DC329C">
        <w:rPr>
          <w:rFonts w:ascii="Times New Roman" w:hAnsi="Times New Roman" w:cs="Times New Roman"/>
          <w:lang w:val="en-US"/>
        </w:rPr>
        <w:t>Maximum weight (including battery): 130 kg</w:t>
      </w:r>
    </w:p>
    <w:p w14:paraId="18DD806C" w14:textId="77777777" w:rsidR="00D07686" w:rsidRPr="00DC329C" w:rsidRDefault="00D07686" w:rsidP="00D07686">
      <w:pPr>
        <w:numPr>
          <w:ilvl w:val="0"/>
          <w:numId w:val="19"/>
        </w:numPr>
        <w:suppressAutoHyphens w:val="0"/>
        <w:spacing w:after="0"/>
        <w:ind w:left="714" w:hanging="357"/>
        <w:rPr>
          <w:rFonts w:ascii="Times New Roman" w:hAnsi="Times New Roman" w:cs="Times New Roman"/>
          <w:lang w:val="en-US"/>
        </w:rPr>
      </w:pPr>
      <w:r w:rsidRPr="00DC329C">
        <w:rPr>
          <w:rFonts w:ascii="Times New Roman" w:hAnsi="Times New Roman" w:cs="Times New Roman"/>
          <w:lang w:val="en-US"/>
        </w:rPr>
        <w:t>Maximum dimensions (length × width × height): 1100 × 750 × 400 mm</w:t>
      </w:r>
    </w:p>
    <w:p w14:paraId="04947AEA" w14:textId="77777777" w:rsidR="00D07686" w:rsidRPr="00DC329C" w:rsidRDefault="00D07686" w:rsidP="00D07686">
      <w:pPr>
        <w:numPr>
          <w:ilvl w:val="0"/>
          <w:numId w:val="19"/>
        </w:numPr>
        <w:suppressAutoHyphens w:val="0"/>
        <w:spacing w:after="0"/>
        <w:ind w:left="714" w:hanging="357"/>
        <w:rPr>
          <w:rFonts w:ascii="Times New Roman" w:hAnsi="Times New Roman" w:cs="Times New Roman"/>
          <w:lang w:val="en-US"/>
        </w:rPr>
      </w:pPr>
      <w:r w:rsidRPr="00DC329C">
        <w:rPr>
          <w:rFonts w:ascii="Times New Roman" w:hAnsi="Times New Roman" w:cs="Times New Roman"/>
          <w:lang w:val="en-US"/>
        </w:rPr>
        <w:t>T-slots on the top cover of the AGV for secure load fixation (minimum of 4 slots, each with a length of at least 0.6 m)</w:t>
      </w:r>
    </w:p>
    <w:p w14:paraId="4F3C2804" w14:textId="77777777" w:rsidR="00D07686" w:rsidRPr="00DC329C" w:rsidRDefault="00D07686" w:rsidP="00D07686">
      <w:pPr>
        <w:numPr>
          <w:ilvl w:val="0"/>
          <w:numId w:val="19"/>
        </w:numPr>
        <w:suppressAutoHyphens w:val="0"/>
        <w:spacing w:after="0"/>
        <w:ind w:left="714" w:hanging="357"/>
        <w:rPr>
          <w:rFonts w:ascii="Times New Roman" w:hAnsi="Times New Roman" w:cs="Times New Roman"/>
          <w:lang w:val="en-US"/>
        </w:rPr>
      </w:pPr>
      <w:r w:rsidRPr="00DC329C">
        <w:rPr>
          <w:rFonts w:ascii="Times New Roman" w:hAnsi="Times New Roman" w:cs="Times New Roman"/>
          <w:lang w:val="en-US"/>
        </w:rPr>
        <w:t xml:space="preserve">The AGV shall include at least one </w:t>
      </w:r>
      <w:proofErr w:type="spellStart"/>
      <w:r w:rsidRPr="00DC329C">
        <w:rPr>
          <w:rFonts w:ascii="Times New Roman" w:hAnsi="Times New Roman" w:cs="Times New Roman"/>
          <w:lang w:val="en-US"/>
        </w:rPr>
        <w:t>LiFePO</w:t>
      </w:r>
      <w:proofErr w:type="spellEnd"/>
      <w:r w:rsidRPr="00DC329C">
        <w:rPr>
          <w:rFonts w:ascii="Times New Roman" w:hAnsi="Times New Roman" w:cs="Times New Roman"/>
          <w:lang w:val="en-US"/>
        </w:rPr>
        <w:t xml:space="preserve">₄ battery with a minimum capacity of 2000 </w:t>
      </w:r>
      <w:proofErr w:type="spellStart"/>
      <w:r w:rsidRPr="00DC329C">
        <w:rPr>
          <w:rFonts w:ascii="Times New Roman" w:hAnsi="Times New Roman" w:cs="Times New Roman"/>
          <w:lang w:val="en-US"/>
        </w:rPr>
        <w:t>Wh</w:t>
      </w:r>
      <w:proofErr w:type="spellEnd"/>
      <w:r w:rsidRPr="00DC329C">
        <w:rPr>
          <w:rFonts w:ascii="Times New Roman" w:hAnsi="Times New Roman" w:cs="Times New Roman"/>
          <w:lang w:val="en-US"/>
        </w:rPr>
        <w:t xml:space="preserve"> (the battery does not have to be removable)</w:t>
      </w:r>
    </w:p>
    <w:p w14:paraId="51D80675" w14:textId="77777777" w:rsidR="00D07686" w:rsidRPr="00DC329C" w:rsidRDefault="00D07686" w:rsidP="00D07686">
      <w:pPr>
        <w:numPr>
          <w:ilvl w:val="0"/>
          <w:numId w:val="19"/>
        </w:numPr>
        <w:suppressAutoHyphens w:val="0"/>
        <w:spacing w:after="0"/>
        <w:ind w:left="714" w:hanging="357"/>
        <w:rPr>
          <w:rFonts w:ascii="Times New Roman" w:hAnsi="Times New Roman" w:cs="Times New Roman"/>
          <w:lang w:val="en-US"/>
        </w:rPr>
      </w:pPr>
      <w:r w:rsidRPr="00DC329C">
        <w:rPr>
          <w:rFonts w:ascii="Times New Roman" w:hAnsi="Times New Roman" w:cs="Times New Roman"/>
          <w:lang w:val="en-US"/>
        </w:rPr>
        <w:t>An external charger for the AGV's internal battery shall be included in the delivery</w:t>
      </w:r>
    </w:p>
    <w:p w14:paraId="677C8AA5" w14:textId="77777777" w:rsidR="00D07686" w:rsidRPr="00DC329C" w:rsidRDefault="00D07686" w:rsidP="00D07686">
      <w:pPr>
        <w:numPr>
          <w:ilvl w:val="0"/>
          <w:numId w:val="19"/>
        </w:numPr>
        <w:suppressAutoHyphens w:val="0"/>
        <w:spacing w:after="0"/>
        <w:ind w:left="714" w:hanging="357"/>
        <w:rPr>
          <w:rFonts w:ascii="Times New Roman" w:hAnsi="Times New Roman" w:cs="Times New Roman"/>
          <w:lang w:val="en-US"/>
        </w:rPr>
      </w:pPr>
      <w:r w:rsidRPr="00DC329C">
        <w:rPr>
          <w:rFonts w:ascii="Times New Roman" w:hAnsi="Times New Roman" w:cs="Times New Roman"/>
          <w:lang w:val="en-US"/>
        </w:rPr>
        <w:t>At least 2× 2D safety lidars (one at the front, one at the rear) providing 360° coverage of the AGV's surroundings</w:t>
      </w:r>
    </w:p>
    <w:p w14:paraId="2FDFDB78" w14:textId="77777777" w:rsidR="00D07686" w:rsidRPr="00DC329C" w:rsidRDefault="00D07686" w:rsidP="00D07686">
      <w:pPr>
        <w:numPr>
          <w:ilvl w:val="0"/>
          <w:numId w:val="19"/>
        </w:numPr>
        <w:suppressAutoHyphens w:val="0"/>
        <w:spacing w:after="0"/>
        <w:ind w:left="714" w:hanging="357"/>
        <w:rPr>
          <w:rFonts w:ascii="Times New Roman" w:hAnsi="Times New Roman" w:cs="Times New Roman"/>
          <w:lang w:val="en-US"/>
        </w:rPr>
      </w:pPr>
      <w:r w:rsidRPr="00DC329C">
        <w:rPr>
          <w:rFonts w:ascii="Times New Roman" w:hAnsi="Times New Roman" w:cs="Times New Roman"/>
          <w:lang w:val="en-US"/>
        </w:rPr>
        <w:t>At least 1× stereo camera with IMU and IR-pass filter (minimum RGB resolution of 1920 × 1080 @ 30 fps, minimum depth stream output resolution of 1280 × 720) facing forward</w:t>
      </w:r>
    </w:p>
    <w:p w14:paraId="39F36A47" w14:textId="77777777" w:rsidR="00D07686" w:rsidRPr="00DC329C" w:rsidRDefault="00D07686" w:rsidP="00D07686">
      <w:pPr>
        <w:numPr>
          <w:ilvl w:val="0"/>
          <w:numId w:val="19"/>
        </w:numPr>
        <w:suppressAutoHyphens w:val="0"/>
        <w:spacing w:after="0"/>
        <w:ind w:left="714" w:hanging="357"/>
        <w:rPr>
          <w:rFonts w:ascii="Times New Roman" w:hAnsi="Times New Roman" w:cs="Times New Roman"/>
          <w:lang w:val="en-US"/>
        </w:rPr>
      </w:pPr>
      <w:r w:rsidRPr="00DC329C">
        <w:rPr>
          <w:rFonts w:ascii="Times New Roman" w:hAnsi="Times New Roman" w:cs="Times New Roman"/>
          <w:lang w:val="en-US"/>
        </w:rPr>
        <w:t>Minimum additional payload capacity: 150 kg</w:t>
      </w:r>
    </w:p>
    <w:p w14:paraId="4A40FDE9" w14:textId="77777777" w:rsidR="00D07686" w:rsidRPr="00DC329C" w:rsidRDefault="00D07686" w:rsidP="00D07686">
      <w:pPr>
        <w:numPr>
          <w:ilvl w:val="0"/>
          <w:numId w:val="19"/>
        </w:numPr>
        <w:suppressAutoHyphens w:val="0"/>
        <w:spacing w:after="0"/>
        <w:ind w:left="714" w:hanging="357"/>
        <w:rPr>
          <w:rFonts w:ascii="Times New Roman" w:hAnsi="Times New Roman" w:cs="Times New Roman"/>
          <w:lang w:val="en-US"/>
        </w:rPr>
      </w:pPr>
      <w:r w:rsidRPr="00DC329C">
        <w:rPr>
          <w:rFonts w:ascii="Times New Roman" w:hAnsi="Times New Roman" w:cs="Times New Roman"/>
          <w:lang w:val="en-US"/>
        </w:rPr>
        <w:t>Minimum ingress protection rating: IP21</w:t>
      </w:r>
    </w:p>
    <w:p w14:paraId="3A599E80" w14:textId="77777777" w:rsidR="00D07686" w:rsidRPr="00DC329C" w:rsidRDefault="00D07686" w:rsidP="00D07686">
      <w:pPr>
        <w:numPr>
          <w:ilvl w:val="0"/>
          <w:numId w:val="19"/>
        </w:numPr>
        <w:suppressAutoHyphens w:val="0"/>
        <w:spacing w:after="0"/>
        <w:ind w:left="714" w:hanging="357"/>
        <w:rPr>
          <w:rFonts w:ascii="Times New Roman" w:hAnsi="Times New Roman" w:cs="Times New Roman"/>
          <w:lang w:val="en-US"/>
        </w:rPr>
      </w:pPr>
      <w:r w:rsidRPr="00DC329C">
        <w:rPr>
          <w:rFonts w:ascii="Times New Roman" w:hAnsi="Times New Roman" w:cs="Times New Roman"/>
          <w:lang w:val="en-US"/>
        </w:rPr>
        <w:t>Automatic obstacle detection using at least two 2D safety lidars</w:t>
      </w:r>
    </w:p>
    <w:p w14:paraId="1B225996" w14:textId="77777777" w:rsidR="00D07686" w:rsidRPr="00DC329C" w:rsidRDefault="00D07686" w:rsidP="00D07686">
      <w:pPr>
        <w:numPr>
          <w:ilvl w:val="0"/>
          <w:numId w:val="19"/>
        </w:numPr>
        <w:suppressAutoHyphens w:val="0"/>
        <w:spacing w:after="0"/>
        <w:ind w:left="714" w:hanging="357"/>
        <w:rPr>
          <w:rFonts w:ascii="Times New Roman" w:hAnsi="Times New Roman" w:cs="Times New Roman"/>
          <w:lang w:val="en-US"/>
        </w:rPr>
      </w:pPr>
      <w:r w:rsidRPr="00DC329C">
        <w:rPr>
          <w:rFonts w:ascii="Times New Roman" w:hAnsi="Times New Roman" w:cs="Times New Roman"/>
          <w:lang w:val="en-US"/>
        </w:rPr>
        <w:t>Safety analysis, including risk assessment related to AGV operation</w:t>
      </w:r>
    </w:p>
    <w:p w14:paraId="0FD3951B" w14:textId="77777777" w:rsidR="00D07686" w:rsidRPr="00DC329C" w:rsidRDefault="00D07686" w:rsidP="00D07686">
      <w:pPr>
        <w:numPr>
          <w:ilvl w:val="0"/>
          <w:numId w:val="19"/>
        </w:numPr>
        <w:suppressAutoHyphens w:val="0"/>
        <w:spacing w:after="0"/>
        <w:ind w:left="714" w:hanging="357"/>
        <w:rPr>
          <w:rFonts w:ascii="Times New Roman" w:hAnsi="Times New Roman" w:cs="Times New Roman"/>
          <w:lang w:val="en-US"/>
        </w:rPr>
      </w:pPr>
      <w:r w:rsidRPr="00DC329C">
        <w:rPr>
          <w:rFonts w:ascii="Times New Roman" w:hAnsi="Times New Roman" w:cs="Times New Roman"/>
          <w:lang w:val="en-US"/>
        </w:rPr>
        <w:t>Minimum operating temperature range: 0 to 40 °C</w:t>
      </w:r>
    </w:p>
    <w:p w14:paraId="430BD678" w14:textId="77777777" w:rsidR="00D07686" w:rsidRPr="00DC329C" w:rsidRDefault="00D07686" w:rsidP="00D07686">
      <w:pPr>
        <w:numPr>
          <w:ilvl w:val="0"/>
          <w:numId w:val="19"/>
        </w:numPr>
        <w:suppressAutoHyphens w:val="0"/>
        <w:spacing w:after="0"/>
        <w:ind w:left="714" w:hanging="357"/>
        <w:rPr>
          <w:rFonts w:ascii="Times New Roman" w:hAnsi="Times New Roman" w:cs="Times New Roman"/>
          <w:lang w:val="en-US"/>
        </w:rPr>
      </w:pPr>
      <w:r w:rsidRPr="00DC329C">
        <w:rPr>
          <w:rFonts w:ascii="Times New Roman" w:hAnsi="Times New Roman" w:cs="Times New Roman"/>
          <w:lang w:val="en-US"/>
        </w:rPr>
        <w:t>Programmability: API for hardware access (sensors and actuators, safety signals [read-only]), operable at a minimum on Linux; ROS2 framework support</w:t>
      </w:r>
    </w:p>
    <w:p w14:paraId="382F9322" w14:textId="77777777" w:rsidR="00D07686" w:rsidRPr="00DC329C" w:rsidRDefault="00D07686" w:rsidP="00D07686">
      <w:pPr>
        <w:numPr>
          <w:ilvl w:val="0"/>
          <w:numId w:val="19"/>
        </w:numPr>
        <w:suppressAutoHyphens w:val="0"/>
        <w:spacing w:after="0"/>
        <w:ind w:left="714" w:hanging="357"/>
        <w:rPr>
          <w:rFonts w:ascii="Times New Roman" w:hAnsi="Times New Roman" w:cs="Times New Roman"/>
          <w:lang w:val="en-US"/>
        </w:rPr>
      </w:pPr>
      <w:r w:rsidRPr="00DC329C">
        <w:rPr>
          <w:rFonts w:ascii="Times New Roman" w:hAnsi="Times New Roman" w:cs="Times New Roman"/>
          <w:lang w:val="en-US"/>
        </w:rPr>
        <w:t>Connectivity: at least 1× LAN (RJ45), Wi-Fi access (client and AP mode)</w:t>
      </w:r>
    </w:p>
    <w:p w14:paraId="142C5B84" w14:textId="77777777" w:rsidR="00D07686" w:rsidRPr="00DC329C" w:rsidRDefault="00D07686" w:rsidP="00D07686">
      <w:pPr>
        <w:numPr>
          <w:ilvl w:val="0"/>
          <w:numId w:val="19"/>
        </w:numPr>
        <w:suppressAutoHyphens w:val="0"/>
        <w:spacing w:after="0"/>
        <w:ind w:left="714" w:hanging="357"/>
        <w:rPr>
          <w:rFonts w:ascii="Times New Roman" w:hAnsi="Times New Roman" w:cs="Times New Roman"/>
          <w:lang w:val="en-US"/>
        </w:rPr>
      </w:pPr>
      <w:r w:rsidRPr="00DC329C">
        <w:rPr>
          <w:rFonts w:ascii="Times New Roman" w:hAnsi="Times New Roman" w:cs="Times New Roman"/>
          <w:lang w:val="en-US"/>
        </w:rPr>
        <w:t>Power supply:</w:t>
      </w:r>
      <w:r w:rsidRPr="00DC329C">
        <w:rPr>
          <w:rFonts w:ascii="Times New Roman" w:hAnsi="Times New Roman" w:cs="Times New Roman"/>
          <w:lang w:val="en-US"/>
        </w:rPr>
        <w:br/>
      </w:r>
      <w:r w:rsidRPr="00DC329C">
        <w:rPr>
          <w:rFonts w:ascii="Times New Roman" w:hAnsi="Times New Roman" w:cs="Times New Roman"/>
          <w:lang w:val="en-US"/>
        </w:rPr>
        <w:t> </w:t>
      </w:r>
      <w:r w:rsidRPr="00DC329C">
        <w:rPr>
          <w:rFonts w:ascii="Times New Roman" w:hAnsi="Times New Roman" w:cs="Times New Roman"/>
          <w:lang w:val="en-US"/>
        </w:rPr>
        <w:t>a) 12 V, max. 150 W</w:t>
      </w:r>
      <w:r w:rsidRPr="00DC329C">
        <w:rPr>
          <w:rFonts w:ascii="Times New Roman" w:hAnsi="Times New Roman" w:cs="Times New Roman"/>
          <w:lang w:val="en-US"/>
        </w:rPr>
        <w:br/>
      </w:r>
      <w:r w:rsidRPr="00DC329C">
        <w:rPr>
          <w:rFonts w:ascii="Times New Roman" w:hAnsi="Times New Roman" w:cs="Times New Roman"/>
          <w:lang w:val="en-US"/>
        </w:rPr>
        <w:t> </w:t>
      </w:r>
      <w:r w:rsidRPr="00DC329C">
        <w:rPr>
          <w:rFonts w:ascii="Times New Roman" w:hAnsi="Times New Roman" w:cs="Times New Roman"/>
          <w:lang w:val="en-US"/>
        </w:rPr>
        <w:t>b) 24 V, max. 1400 W</w:t>
      </w:r>
    </w:p>
    <w:p w14:paraId="04BF9A78" w14:textId="77777777" w:rsidR="00D07686" w:rsidRPr="00DC329C" w:rsidRDefault="00D07686" w:rsidP="00D07686">
      <w:pPr>
        <w:numPr>
          <w:ilvl w:val="0"/>
          <w:numId w:val="19"/>
        </w:numPr>
        <w:suppressAutoHyphens w:val="0"/>
        <w:spacing w:after="0"/>
        <w:ind w:left="714" w:hanging="357"/>
        <w:rPr>
          <w:rFonts w:ascii="Times New Roman" w:hAnsi="Times New Roman" w:cs="Times New Roman"/>
          <w:lang w:val="en-US"/>
        </w:rPr>
      </w:pPr>
      <w:r w:rsidRPr="00DC329C">
        <w:rPr>
          <w:rFonts w:ascii="Times New Roman" w:hAnsi="Times New Roman" w:cs="Times New Roman"/>
          <w:lang w:val="en-US"/>
        </w:rPr>
        <w:t>Wireless remote controller for manual handling of the AGV</w:t>
      </w:r>
    </w:p>
    <w:p w14:paraId="459593F5" w14:textId="77777777" w:rsidR="00D07686" w:rsidRPr="00DC329C" w:rsidRDefault="00D07686" w:rsidP="00D07686">
      <w:pPr>
        <w:numPr>
          <w:ilvl w:val="0"/>
          <w:numId w:val="19"/>
        </w:numPr>
        <w:suppressAutoHyphens w:val="0"/>
        <w:spacing w:after="0"/>
        <w:ind w:left="714" w:hanging="357"/>
        <w:rPr>
          <w:rFonts w:ascii="Times New Roman" w:hAnsi="Times New Roman" w:cs="Times New Roman"/>
          <w:lang w:val="en-US"/>
        </w:rPr>
      </w:pPr>
      <w:r w:rsidRPr="00DC329C">
        <w:rPr>
          <w:rFonts w:ascii="Times New Roman" w:hAnsi="Times New Roman" w:cs="Times New Roman"/>
          <w:lang w:val="en-US"/>
        </w:rPr>
        <w:t>Documentation: Complete technical and user documentation in English or Czech</w:t>
      </w:r>
    </w:p>
    <w:p w14:paraId="4F3BC347" w14:textId="77777777" w:rsidR="00D07686" w:rsidRPr="00BD11F2" w:rsidRDefault="00D07686" w:rsidP="00F24242">
      <w:pPr>
        <w:keepNext/>
        <w:spacing w:after="0" w:line="240" w:lineRule="auto"/>
        <w:jc w:val="center"/>
        <w:rPr>
          <w:rFonts w:ascii="Times New Roman" w:hAnsi="Times New Roman" w:cs="Times New Roman"/>
          <w:b/>
          <w:sz w:val="24"/>
          <w:szCs w:val="24"/>
          <w:lang w:val="en-GB"/>
        </w:rPr>
      </w:pPr>
    </w:p>
    <w:sectPr w:rsidR="00D07686" w:rsidRPr="00BD11F2">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D709D" w14:textId="77777777" w:rsidR="00860F4C" w:rsidRDefault="00860F4C" w:rsidP="00495DB6">
      <w:pPr>
        <w:spacing w:after="0" w:line="240" w:lineRule="auto"/>
      </w:pPr>
      <w:r>
        <w:separator/>
      </w:r>
    </w:p>
  </w:endnote>
  <w:endnote w:type="continuationSeparator" w:id="0">
    <w:p w14:paraId="4B989046" w14:textId="77777777" w:rsidR="00860F4C" w:rsidRDefault="00860F4C" w:rsidP="00495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ohit Devanagari">
    <w:altName w:val="Cambria"/>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1E60A" w14:textId="6FCE57D4" w:rsidR="007A60BB" w:rsidRDefault="007A60BB" w:rsidP="007A60BB">
    <w:pPr>
      <w:pStyle w:val="Zpat"/>
      <w:tabs>
        <w:tab w:val="clear" w:pos="4536"/>
        <w:tab w:val="clear" w:pos="9072"/>
        <w:tab w:val="left" w:pos="4035"/>
      </w:tabs>
      <w:jc w:val="center"/>
    </w:pPr>
    <w:r w:rsidRPr="003422A4">
      <w:rPr>
        <w:rFonts w:eastAsia="Arial" w:cs="Arial"/>
        <w:sz w:val="16"/>
        <w:szCs w:val="16"/>
        <w:lang w:val="en-US"/>
      </w:rPr>
      <w:t xml:space="preserve">Page </w:t>
    </w:r>
    <w:r w:rsidRPr="003422A4">
      <w:rPr>
        <w:rFonts w:eastAsia="Arial" w:cs="Arial"/>
        <w:sz w:val="16"/>
        <w:szCs w:val="16"/>
        <w:lang w:val="en-US"/>
      </w:rPr>
      <w:fldChar w:fldCharType="begin"/>
    </w:r>
    <w:r w:rsidRPr="003422A4">
      <w:rPr>
        <w:rFonts w:eastAsia="Arial" w:cs="Arial"/>
        <w:sz w:val="16"/>
        <w:szCs w:val="16"/>
        <w:lang w:val="en-US"/>
      </w:rPr>
      <w:instrText xml:space="preserve"> PAGE  \* Arabic </w:instrText>
    </w:r>
    <w:r w:rsidRPr="003422A4">
      <w:rPr>
        <w:rFonts w:eastAsia="Arial" w:cs="Arial"/>
        <w:sz w:val="16"/>
        <w:szCs w:val="16"/>
        <w:lang w:val="en-US"/>
      </w:rPr>
      <w:fldChar w:fldCharType="separate"/>
    </w:r>
    <w:r>
      <w:rPr>
        <w:rFonts w:eastAsia="Arial" w:cs="Arial"/>
        <w:sz w:val="16"/>
        <w:szCs w:val="16"/>
        <w:lang w:val="en-US"/>
      </w:rPr>
      <w:t>1</w:t>
    </w:r>
    <w:r w:rsidRPr="003422A4">
      <w:rPr>
        <w:rFonts w:eastAsia="Arial" w:cs="Arial"/>
        <w:sz w:val="16"/>
        <w:szCs w:val="16"/>
        <w:lang w:val="en-US"/>
      </w:rPr>
      <w:fldChar w:fldCharType="end"/>
    </w:r>
    <w:r w:rsidRPr="003422A4">
      <w:rPr>
        <w:rFonts w:eastAsia="Arial" w:cs="Arial"/>
        <w:sz w:val="16"/>
        <w:szCs w:val="16"/>
        <w:lang w:val="en-US"/>
      </w:rPr>
      <w:t xml:space="preserve"> of </w:t>
    </w:r>
    <w:r w:rsidRPr="003422A4">
      <w:rPr>
        <w:rFonts w:eastAsia="Arial" w:cs="Arial"/>
        <w:sz w:val="16"/>
        <w:szCs w:val="16"/>
        <w:lang w:val="en-US"/>
      </w:rPr>
      <w:fldChar w:fldCharType="begin"/>
    </w:r>
    <w:r w:rsidRPr="003422A4">
      <w:rPr>
        <w:rFonts w:eastAsia="Arial" w:cs="Arial"/>
        <w:sz w:val="16"/>
        <w:szCs w:val="16"/>
        <w:lang w:val="en-US"/>
      </w:rPr>
      <w:instrText>NUMPAGES</w:instrText>
    </w:r>
    <w:r w:rsidRPr="003422A4">
      <w:rPr>
        <w:rFonts w:eastAsia="Arial" w:cs="Arial"/>
        <w:sz w:val="16"/>
        <w:szCs w:val="16"/>
        <w:lang w:val="en-US"/>
      </w:rPr>
      <w:fldChar w:fldCharType="separate"/>
    </w:r>
    <w:r>
      <w:rPr>
        <w:rFonts w:eastAsia="Arial" w:cs="Arial"/>
        <w:sz w:val="16"/>
        <w:szCs w:val="16"/>
        <w:lang w:val="en-US"/>
      </w:rPr>
      <w:t>10</w:t>
    </w:r>
    <w:r w:rsidRPr="003422A4">
      <w:rPr>
        <w:rFonts w:eastAsia="Arial" w:cs="Arial"/>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21C7B" w14:textId="77777777" w:rsidR="00860F4C" w:rsidRDefault="00860F4C" w:rsidP="00495DB6">
      <w:pPr>
        <w:spacing w:after="0" w:line="240" w:lineRule="auto"/>
      </w:pPr>
      <w:r>
        <w:separator/>
      </w:r>
    </w:p>
  </w:footnote>
  <w:footnote w:type="continuationSeparator" w:id="0">
    <w:p w14:paraId="419AA5B6" w14:textId="77777777" w:rsidR="00860F4C" w:rsidRDefault="00860F4C" w:rsidP="00495DB6">
      <w:pPr>
        <w:spacing w:after="0" w:line="240" w:lineRule="auto"/>
      </w:pPr>
      <w:r>
        <w:continuationSeparator/>
      </w:r>
    </w:p>
  </w:footnote>
  <w:footnote w:id="1">
    <w:p w14:paraId="2076B5AA" w14:textId="77777777" w:rsidR="00495DB6" w:rsidRDefault="00495DB6">
      <w:pPr>
        <w:pStyle w:val="Textpoznpodarou"/>
      </w:pPr>
      <w:r w:rsidRPr="00C14785">
        <w:rPr>
          <w:rStyle w:val="Znakapoznpodarou"/>
        </w:rPr>
        <w:footnoteRef/>
      </w:r>
      <w:r w:rsidRPr="00C14785">
        <w:t xml:space="preserve"> List </w:t>
      </w:r>
      <w:proofErr w:type="spellStart"/>
      <w:r w:rsidRPr="00C14785">
        <w:t>of</w:t>
      </w:r>
      <w:proofErr w:type="spellEnd"/>
      <w:r w:rsidRPr="00C14785">
        <w:t xml:space="preserve"> public </w:t>
      </w:r>
      <w:proofErr w:type="spellStart"/>
      <w:r w:rsidRPr="00C14785">
        <w:t>officials</w:t>
      </w:r>
      <w:proofErr w:type="spellEnd"/>
      <w:r w:rsidRPr="00C14785">
        <w:t xml:space="preserve"> </w:t>
      </w:r>
      <w:proofErr w:type="spellStart"/>
      <w:r w:rsidRPr="00C14785">
        <w:t>according</w:t>
      </w:r>
      <w:proofErr w:type="spellEnd"/>
      <w:r w:rsidRPr="00C14785">
        <w:t xml:space="preserve"> to </w:t>
      </w:r>
      <w:proofErr w:type="spellStart"/>
      <w:r w:rsidRPr="00C14785">
        <w:t>Section</w:t>
      </w:r>
      <w:proofErr w:type="spellEnd"/>
      <w:r w:rsidRPr="00C14785">
        <w:t xml:space="preserve"> 2 </w:t>
      </w:r>
      <w:proofErr w:type="spellStart"/>
      <w:r w:rsidRPr="00C14785">
        <w:t>subsection</w:t>
      </w:r>
      <w:proofErr w:type="spellEnd"/>
      <w:r w:rsidRPr="00C14785">
        <w:t xml:space="preserve"> 1 (c) </w:t>
      </w:r>
      <w:proofErr w:type="spellStart"/>
      <w:r w:rsidRPr="00C14785">
        <w:t>of</w:t>
      </w:r>
      <w:proofErr w:type="spellEnd"/>
      <w:r w:rsidRPr="00C14785">
        <w:t xml:space="preserve"> </w:t>
      </w:r>
      <w:proofErr w:type="spellStart"/>
      <w:r w:rsidRPr="00C14785">
        <w:t>the</w:t>
      </w:r>
      <w:proofErr w:type="spellEnd"/>
      <w:r w:rsidRPr="00C14785">
        <w:t xml:space="preserve"> </w:t>
      </w:r>
      <w:proofErr w:type="spellStart"/>
      <w:r w:rsidRPr="00C14785">
        <w:t>Conflict</w:t>
      </w:r>
      <w:proofErr w:type="spellEnd"/>
      <w:r w:rsidRPr="00C14785">
        <w:t xml:space="preserve"> </w:t>
      </w:r>
      <w:proofErr w:type="spellStart"/>
      <w:r w:rsidRPr="00C14785">
        <w:t>of</w:t>
      </w:r>
      <w:proofErr w:type="spellEnd"/>
      <w:r w:rsidRPr="00C14785">
        <w:t xml:space="preserve"> </w:t>
      </w:r>
      <w:proofErr w:type="spellStart"/>
      <w:r w:rsidRPr="00C14785">
        <w:t>Interest</w:t>
      </w:r>
      <w:proofErr w:type="spellEnd"/>
      <w:r w:rsidRPr="00C14785">
        <w:t xml:space="preserve"> </w:t>
      </w:r>
      <w:proofErr w:type="spellStart"/>
      <w:r w:rsidRPr="00C14785">
        <w:t>Act</w:t>
      </w:r>
      <w:proofErr w:type="spellEnd"/>
      <w:r w:rsidRPr="00C14785">
        <w:t xml:space="preserve"> </w:t>
      </w:r>
      <w:proofErr w:type="spellStart"/>
      <w:r w:rsidRPr="00C14785">
        <w:t>can</w:t>
      </w:r>
      <w:proofErr w:type="spellEnd"/>
      <w:r w:rsidRPr="00C14785">
        <w:t xml:space="preserve"> </w:t>
      </w:r>
      <w:proofErr w:type="spellStart"/>
      <w:r w:rsidRPr="00C14785">
        <w:t>be</w:t>
      </w:r>
      <w:proofErr w:type="spellEnd"/>
      <w:r w:rsidRPr="00C14785">
        <w:t xml:space="preserve"> </w:t>
      </w:r>
      <w:proofErr w:type="spellStart"/>
      <w:r w:rsidRPr="00C14785">
        <w:t>downloaded</w:t>
      </w:r>
      <w:proofErr w:type="spellEnd"/>
      <w:r w:rsidRPr="00C14785">
        <w:t xml:space="preserve"> </w:t>
      </w:r>
      <w:proofErr w:type="spellStart"/>
      <w:r w:rsidRPr="00C14785">
        <w:t>here</w:t>
      </w:r>
      <w:proofErr w:type="spellEnd"/>
      <w:r w:rsidRPr="00C14785">
        <w:t xml:space="preserve"> - https://justice.cz/web/msp/seznam-vf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60A79" w14:textId="77E2A2F4" w:rsidR="0093260B" w:rsidRPr="007A60BB" w:rsidRDefault="007A60BB" w:rsidP="007A60BB">
    <w:pPr>
      <w:pStyle w:val="Zhlav"/>
    </w:pPr>
    <w:r>
      <w:rPr>
        <w:noProof/>
      </w:rPr>
      <w:drawing>
        <wp:inline distT="0" distB="0" distL="0" distR="0" wp14:anchorId="4C9273AF" wp14:editId="5BFD73A2">
          <wp:extent cx="5760720" cy="120840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5760720" cy="1208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lang w:val="en-GB"/>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rFonts w:ascii="Times New Roman" w:hAnsi="Times New Roman" w:cs="Times New Roman"/>
        <w:b w:val="0"/>
        <w:bCs w:val="0"/>
        <w:sz w:val="24"/>
        <w:szCs w:val="24"/>
        <w:lang w:val="en-GB"/>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ascii="Times New Roman" w:eastAsia="MS Mincho" w:hAnsi="Times New Roman" w:cs="Times New Roman"/>
        <w:bCs/>
        <w:iCs/>
        <w:sz w:val="24"/>
        <w:szCs w:val="24"/>
        <w:lang w:val="en-GB" w:eastAsia="cs-CZ"/>
      </w:rPr>
    </w:lvl>
  </w:abstractNum>
  <w:abstractNum w:abstractNumId="4" w15:restartNumberingAfterBreak="0">
    <w:nsid w:val="00000005"/>
    <w:multiLevelType w:val="multilevel"/>
    <w:tmpl w:val="00000005"/>
    <w:name w:val="WW8Num5"/>
    <w:lvl w:ilvl="0">
      <w:start w:val="1"/>
      <w:numFmt w:val="decimal"/>
      <w:pStyle w:val="Odstavec1"/>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ascii="Verdana" w:hAnsi="Verdana" w:cs="Verdana" w:hint="default"/>
        <w:sz w:val="20"/>
        <w:szCs w:val="22"/>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Times New Roman" w:hAnsi="Times New Roman" w:cs="Times New Roman"/>
        <w:sz w:val="24"/>
        <w:szCs w:val="24"/>
        <w:lang w:val="en-GB"/>
      </w:rPr>
    </w:lvl>
  </w:abstractNum>
  <w:abstractNum w:abstractNumId="6" w15:restartNumberingAfterBreak="0">
    <w:nsid w:val="17125426"/>
    <w:multiLevelType w:val="singleLevel"/>
    <w:tmpl w:val="00000003"/>
    <w:lvl w:ilvl="0">
      <w:start w:val="1"/>
      <w:numFmt w:val="decimal"/>
      <w:lvlText w:val="%1)"/>
      <w:lvlJc w:val="left"/>
      <w:pPr>
        <w:tabs>
          <w:tab w:val="num" w:pos="0"/>
        </w:tabs>
        <w:ind w:left="720" w:hanging="360"/>
      </w:pPr>
      <w:rPr>
        <w:rFonts w:ascii="Times New Roman" w:hAnsi="Times New Roman" w:cs="Times New Roman"/>
        <w:b w:val="0"/>
        <w:bCs w:val="0"/>
        <w:sz w:val="24"/>
        <w:szCs w:val="24"/>
        <w:lang w:val="en-GB"/>
      </w:rPr>
    </w:lvl>
  </w:abstractNum>
  <w:abstractNum w:abstractNumId="7" w15:restartNumberingAfterBreak="0">
    <w:nsid w:val="23A40D55"/>
    <w:multiLevelType w:val="singleLevel"/>
    <w:tmpl w:val="00000003"/>
    <w:lvl w:ilvl="0">
      <w:start w:val="1"/>
      <w:numFmt w:val="decimal"/>
      <w:lvlText w:val="%1)"/>
      <w:lvlJc w:val="left"/>
      <w:pPr>
        <w:tabs>
          <w:tab w:val="num" w:pos="0"/>
        </w:tabs>
        <w:ind w:left="720" w:hanging="360"/>
      </w:pPr>
      <w:rPr>
        <w:rFonts w:ascii="Times New Roman" w:hAnsi="Times New Roman" w:cs="Times New Roman"/>
        <w:b w:val="0"/>
        <w:bCs w:val="0"/>
        <w:sz w:val="24"/>
        <w:szCs w:val="24"/>
        <w:lang w:val="en-GB"/>
      </w:rPr>
    </w:lvl>
  </w:abstractNum>
  <w:abstractNum w:abstractNumId="8" w15:restartNumberingAfterBreak="0">
    <w:nsid w:val="272610D7"/>
    <w:multiLevelType w:val="hybridMultilevel"/>
    <w:tmpl w:val="74C29BB2"/>
    <w:lvl w:ilvl="0" w:tplc="73782B1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FA2E6B"/>
    <w:multiLevelType w:val="singleLevel"/>
    <w:tmpl w:val="00000003"/>
    <w:lvl w:ilvl="0">
      <w:start w:val="1"/>
      <w:numFmt w:val="decimal"/>
      <w:lvlText w:val="%1)"/>
      <w:lvlJc w:val="left"/>
      <w:pPr>
        <w:tabs>
          <w:tab w:val="num" w:pos="0"/>
        </w:tabs>
        <w:ind w:left="720" w:hanging="360"/>
      </w:pPr>
      <w:rPr>
        <w:rFonts w:ascii="Times New Roman" w:hAnsi="Times New Roman" w:cs="Times New Roman"/>
        <w:b w:val="0"/>
        <w:bCs w:val="0"/>
        <w:sz w:val="24"/>
        <w:szCs w:val="24"/>
        <w:lang w:val="en-GB"/>
      </w:rPr>
    </w:lvl>
  </w:abstractNum>
  <w:abstractNum w:abstractNumId="10" w15:restartNumberingAfterBreak="0">
    <w:nsid w:val="34ED2864"/>
    <w:multiLevelType w:val="hybridMultilevel"/>
    <w:tmpl w:val="781E9020"/>
    <w:lvl w:ilvl="0" w:tplc="F50A254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373E7D12"/>
    <w:multiLevelType w:val="singleLevel"/>
    <w:tmpl w:val="00000003"/>
    <w:lvl w:ilvl="0">
      <w:start w:val="1"/>
      <w:numFmt w:val="decimal"/>
      <w:lvlText w:val="%1)"/>
      <w:lvlJc w:val="left"/>
      <w:pPr>
        <w:tabs>
          <w:tab w:val="num" w:pos="0"/>
        </w:tabs>
        <w:ind w:left="720" w:hanging="360"/>
      </w:pPr>
      <w:rPr>
        <w:rFonts w:ascii="Times New Roman" w:hAnsi="Times New Roman" w:cs="Times New Roman"/>
        <w:b w:val="0"/>
        <w:bCs w:val="0"/>
        <w:sz w:val="24"/>
        <w:szCs w:val="24"/>
        <w:lang w:val="en-GB"/>
      </w:rPr>
    </w:lvl>
  </w:abstractNum>
  <w:abstractNum w:abstractNumId="12" w15:restartNumberingAfterBreak="0">
    <w:nsid w:val="41912A26"/>
    <w:multiLevelType w:val="hybridMultilevel"/>
    <w:tmpl w:val="ADAE8C42"/>
    <w:lvl w:ilvl="0" w:tplc="F3906254">
      <w:start w:val="1"/>
      <w:numFmt w:val="lowerLetter"/>
      <w:lvlText w:val="%1)"/>
      <w:lvlJc w:val="left"/>
      <w:pPr>
        <w:ind w:left="1764" w:hanging="360"/>
      </w:pPr>
      <w:rPr>
        <w:rFonts w:hint="default"/>
      </w:rPr>
    </w:lvl>
    <w:lvl w:ilvl="1" w:tplc="04050019" w:tentative="1">
      <w:start w:val="1"/>
      <w:numFmt w:val="lowerLetter"/>
      <w:lvlText w:val="%2."/>
      <w:lvlJc w:val="left"/>
      <w:pPr>
        <w:ind w:left="2484" w:hanging="360"/>
      </w:pPr>
    </w:lvl>
    <w:lvl w:ilvl="2" w:tplc="0405001B" w:tentative="1">
      <w:start w:val="1"/>
      <w:numFmt w:val="lowerRoman"/>
      <w:lvlText w:val="%3."/>
      <w:lvlJc w:val="right"/>
      <w:pPr>
        <w:ind w:left="3204" w:hanging="180"/>
      </w:pPr>
    </w:lvl>
    <w:lvl w:ilvl="3" w:tplc="0405000F" w:tentative="1">
      <w:start w:val="1"/>
      <w:numFmt w:val="decimal"/>
      <w:lvlText w:val="%4."/>
      <w:lvlJc w:val="left"/>
      <w:pPr>
        <w:ind w:left="3924" w:hanging="360"/>
      </w:pPr>
    </w:lvl>
    <w:lvl w:ilvl="4" w:tplc="04050019" w:tentative="1">
      <w:start w:val="1"/>
      <w:numFmt w:val="lowerLetter"/>
      <w:lvlText w:val="%5."/>
      <w:lvlJc w:val="left"/>
      <w:pPr>
        <w:ind w:left="4644" w:hanging="360"/>
      </w:pPr>
    </w:lvl>
    <w:lvl w:ilvl="5" w:tplc="0405001B" w:tentative="1">
      <w:start w:val="1"/>
      <w:numFmt w:val="lowerRoman"/>
      <w:lvlText w:val="%6."/>
      <w:lvlJc w:val="right"/>
      <w:pPr>
        <w:ind w:left="5364" w:hanging="180"/>
      </w:pPr>
    </w:lvl>
    <w:lvl w:ilvl="6" w:tplc="0405000F" w:tentative="1">
      <w:start w:val="1"/>
      <w:numFmt w:val="decimal"/>
      <w:lvlText w:val="%7."/>
      <w:lvlJc w:val="left"/>
      <w:pPr>
        <w:ind w:left="6084" w:hanging="360"/>
      </w:pPr>
    </w:lvl>
    <w:lvl w:ilvl="7" w:tplc="04050019" w:tentative="1">
      <w:start w:val="1"/>
      <w:numFmt w:val="lowerLetter"/>
      <w:lvlText w:val="%8."/>
      <w:lvlJc w:val="left"/>
      <w:pPr>
        <w:ind w:left="6804" w:hanging="360"/>
      </w:pPr>
    </w:lvl>
    <w:lvl w:ilvl="8" w:tplc="0405001B" w:tentative="1">
      <w:start w:val="1"/>
      <w:numFmt w:val="lowerRoman"/>
      <w:lvlText w:val="%9."/>
      <w:lvlJc w:val="right"/>
      <w:pPr>
        <w:ind w:left="7524" w:hanging="180"/>
      </w:pPr>
    </w:lvl>
  </w:abstractNum>
  <w:abstractNum w:abstractNumId="13" w15:restartNumberingAfterBreak="0">
    <w:nsid w:val="41A7644E"/>
    <w:multiLevelType w:val="singleLevel"/>
    <w:tmpl w:val="00000003"/>
    <w:lvl w:ilvl="0">
      <w:start w:val="1"/>
      <w:numFmt w:val="decimal"/>
      <w:lvlText w:val="%1)"/>
      <w:lvlJc w:val="left"/>
      <w:pPr>
        <w:tabs>
          <w:tab w:val="num" w:pos="0"/>
        </w:tabs>
        <w:ind w:left="720" w:hanging="360"/>
      </w:pPr>
      <w:rPr>
        <w:rFonts w:ascii="Times New Roman" w:hAnsi="Times New Roman" w:cs="Times New Roman"/>
        <w:b w:val="0"/>
        <w:bCs w:val="0"/>
        <w:sz w:val="24"/>
        <w:szCs w:val="24"/>
        <w:lang w:val="en-GB"/>
      </w:rPr>
    </w:lvl>
  </w:abstractNum>
  <w:abstractNum w:abstractNumId="14" w15:restartNumberingAfterBreak="0">
    <w:nsid w:val="520A1745"/>
    <w:multiLevelType w:val="hybridMultilevel"/>
    <w:tmpl w:val="BA68DA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6850CF"/>
    <w:multiLevelType w:val="multilevel"/>
    <w:tmpl w:val="C540E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B422E52"/>
    <w:multiLevelType w:val="multilevel"/>
    <w:tmpl w:val="48D80146"/>
    <w:lvl w:ilvl="0">
      <w:start w:val="1"/>
      <w:numFmt w:val="upperRoman"/>
      <w:lvlText w:val="%1."/>
      <w:lvlJc w:val="left"/>
      <w:pPr>
        <w:ind w:left="1080" w:hanging="720"/>
      </w:pPr>
      <w:rPr>
        <w:rFonts w:hint="default"/>
        <w:b/>
      </w:rPr>
    </w:lvl>
    <w:lvl w:ilvl="1">
      <w:start w:val="1"/>
      <w:numFmt w:val="decimal"/>
      <w:isLgl/>
      <w:lvlText w:val="%1.%2"/>
      <w:lvlJc w:val="left"/>
      <w:pPr>
        <w:ind w:left="720" w:hanging="360"/>
      </w:pPr>
      <w:rPr>
        <w:rFonts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47E70A4"/>
    <w:multiLevelType w:val="singleLevel"/>
    <w:tmpl w:val="00000003"/>
    <w:lvl w:ilvl="0">
      <w:start w:val="1"/>
      <w:numFmt w:val="decimal"/>
      <w:lvlText w:val="%1)"/>
      <w:lvlJc w:val="left"/>
      <w:pPr>
        <w:tabs>
          <w:tab w:val="num" w:pos="0"/>
        </w:tabs>
        <w:ind w:left="720" w:hanging="360"/>
      </w:pPr>
      <w:rPr>
        <w:rFonts w:ascii="Times New Roman" w:hAnsi="Times New Roman" w:cs="Times New Roman"/>
        <w:b w:val="0"/>
        <w:bCs w:val="0"/>
        <w:sz w:val="24"/>
        <w:szCs w:val="24"/>
        <w:lang w:val="en-GB"/>
      </w:rPr>
    </w:lvl>
  </w:abstractNum>
  <w:abstractNum w:abstractNumId="18" w15:restartNumberingAfterBreak="0">
    <w:nsid w:val="6B7A7ADF"/>
    <w:multiLevelType w:val="singleLevel"/>
    <w:tmpl w:val="00000003"/>
    <w:lvl w:ilvl="0">
      <w:start w:val="1"/>
      <w:numFmt w:val="decimal"/>
      <w:lvlText w:val="%1)"/>
      <w:lvlJc w:val="left"/>
      <w:pPr>
        <w:tabs>
          <w:tab w:val="num" w:pos="0"/>
        </w:tabs>
        <w:ind w:left="720" w:hanging="360"/>
      </w:pPr>
      <w:rPr>
        <w:rFonts w:ascii="Times New Roman" w:hAnsi="Times New Roman" w:cs="Times New Roman"/>
        <w:b w:val="0"/>
        <w:bCs w:val="0"/>
        <w:sz w:val="24"/>
        <w:szCs w:val="24"/>
        <w:lang w:val="en-GB"/>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2"/>
  </w:num>
  <w:num w:numId="8">
    <w:abstractNumId w:val="16"/>
  </w:num>
  <w:num w:numId="9">
    <w:abstractNumId w:val="10"/>
  </w:num>
  <w:num w:numId="10">
    <w:abstractNumId w:val="11"/>
  </w:num>
  <w:num w:numId="11">
    <w:abstractNumId w:val="13"/>
  </w:num>
  <w:num w:numId="12">
    <w:abstractNumId w:val="17"/>
  </w:num>
  <w:num w:numId="13">
    <w:abstractNumId w:val="7"/>
  </w:num>
  <w:num w:numId="14">
    <w:abstractNumId w:val="6"/>
  </w:num>
  <w:num w:numId="15">
    <w:abstractNumId w:val="18"/>
  </w:num>
  <w:num w:numId="16">
    <w:abstractNumId w:val="9"/>
  </w:num>
  <w:num w:numId="17">
    <w:abstractNumId w:val="14"/>
  </w:num>
  <w:num w:numId="18">
    <w:abstractNumId w:val="8"/>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7cwtzA2tLQwMzS3NDVX0lEKTi0uzszPAykwqgUA1iR/9iwAAAA="/>
  </w:docVars>
  <w:rsids>
    <w:rsidRoot w:val="008409F0"/>
    <w:rsid w:val="000029FC"/>
    <w:rsid w:val="00051DBA"/>
    <w:rsid w:val="000A13AC"/>
    <w:rsid w:val="000B0DBA"/>
    <w:rsid w:val="000B4E4B"/>
    <w:rsid w:val="00113735"/>
    <w:rsid w:val="001175E9"/>
    <w:rsid w:val="0012624B"/>
    <w:rsid w:val="00163CC0"/>
    <w:rsid w:val="0018261B"/>
    <w:rsid w:val="0019352D"/>
    <w:rsid w:val="001A21EE"/>
    <w:rsid w:val="001C7AB8"/>
    <w:rsid w:val="001D473E"/>
    <w:rsid w:val="001D7AA9"/>
    <w:rsid w:val="00203615"/>
    <w:rsid w:val="00204031"/>
    <w:rsid w:val="0020432F"/>
    <w:rsid w:val="00220B63"/>
    <w:rsid w:val="0022690D"/>
    <w:rsid w:val="002339C0"/>
    <w:rsid w:val="0028377F"/>
    <w:rsid w:val="00290E60"/>
    <w:rsid w:val="002953BC"/>
    <w:rsid w:val="002F0AC2"/>
    <w:rsid w:val="0031110C"/>
    <w:rsid w:val="003356A1"/>
    <w:rsid w:val="00364AA3"/>
    <w:rsid w:val="003674BE"/>
    <w:rsid w:val="003A4B7D"/>
    <w:rsid w:val="003B5705"/>
    <w:rsid w:val="003C528D"/>
    <w:rsid w:val="003E4007"/>
    <w:rsid w:val="0040294A"/>
    <w:rsid w:val="004119A7"/>
    <w:rsid w:val="0043008F"/>
    <w:rsid w:val="00434822"/>
    <w:rsid w:val="0044324E"/>
    <w:rsid w:val="0045653D"/>
    <w:rsid w:val="00470FE2"/>
    <w:rsid w:val="004751C5"/>
    <w:rsid w:val="00493AA8"/>
    <w:rsid w:val="00495DB6"/>
    <w:rsid w:val="004A02B3"/>
    <w:rsid w:val="004C413F"/>
    <w:rsid w:val="004E71ED"/>
    <w:rsid w:val="004F5FAD"/>
    <w:rsid w:val="005012E0"/>
    <w:rsid w:val="005216FE"/>
    <w:rsid w:val="005449F3"/>
    <w:rsid w:val="00553BA1"/>
    <w:rsid w:val="00593CFC"/>
    <w:rsid w:val="005A245B"/>
    <w:rsid w:val="005D2435"/>
    <w:rsid w:val="005E43BF"/>
    <w:rsid w:val="00611508"/>
    <w:rsid w:val="00615766"/>
    <w:rsid w:val="0062663A"/>
    <w:rsid w:val="00634D39"/>
    <w:rsid w:val="00651E7D"/>
    <w:rsid w:val="00654AD1"/>
    <w:rsid w:val="006A0E38"/>
    <w:rsid w:val="006B4013"/>
    <w:rsid w:val="006D250A"/>
    <w:rsid w:val="007517FA"/>
    <w:rsid w:val="00756FF1"/>
    <w:rsid w:val="007734B6"/>
    <w:rsid w:val="0077354B"/>
    <w:rsid w:val="00780C1B"/>
    <w:rsid w:val="00783C50"/>
    <w:rsid w:val="00787A73"/>
    <w:rsid w:val="00790941"/>
    <w:rsid w:val="007A60BB"/>
    <w:rsid w:val="007C37FD"/>
    <w:rsid w:val="007F7E36"/>
    <w:rsid w:val="00814B9E"/>
    <w:rsid w:val="008409F0"/>
    <w:rsid w:val="00860F4C"/>
    <w:rsid w:val="00891A9B"/>
    <w:rsid w:val="008A4A08"/>
    <w:rsid w:val="008A5476"/>
    <w:rsid w:val="008B3494"/>
    <w:rsid w:val="008C5286"/>
    <w:rsid w:val="008C73B3"/>
    <w:rsid w:val="008E0260"/>
    <w:rsid w:val="008E59AF"/>
    <w:rsid w:val="00920968"/>
    <w:rsid w:val="0093260B"/>
    <w:rsid w:val="00937EBE"/>
    <w:rsid w:val="00955D8A"/>
    <w:rsid w:val="00964858"/>
    <w:rsid w:val="00996DAC"/>
    <w:rsid w:val="009A5064"/>
    <w:rsid w:val="009B63E5"/>
    <w:rsid w:val="009C1495"/>
    <w:rsid w:val="009D086D"/>
    <w:rsid w:val="009D4029"/>
    <w:rsid w:val="009D46F2"/>
    <w:rsid w:val="00A009F1"/>
    <w:rsid w:val="00A11C36"/>
    <w:rsid w:val="00A158BA"/>
    <w:rsid w:val="00A6376F"/>
    <w:rsid w:val="00A744AE"/>
    <w:rsid w:val="00A80777"/>
    <w:rsid w:val="00A94F31"/>
    <w:rsid w:val="00AA48B2"/>
    <w:rsid w:val="00AB551B"/>
    <w:rsid w:val="00AB5DC8"/>
    <w:rsid w:val="00AB7594"/>
    <w:rsid w:val="00AD22AF"/>
    <w:rsid w:val="00AE30D0"/>
    <w:rsid w:val="00B05C82"/>
    <w:rsid w:val="00B337BB"/>
    <w:rsid w:val="00B35DED"/>
    <w:rsid w:val="00B451DD"/>
    <w:rsid w:val="00B63C7D"/>
    <w:rsid w:val="00B85D04"/>
    <w:rsid w:val="00B908D7"/>
    <w:rsid w:val="00BD0ED5"/>
    <w:rsid w:val="00BD11F2"/>
    <w:rsid w:val="00BD7B36"/>
    <w:rsid w:val="00BE37D7"/>
    <w:rsid w:val="00BE77D8"/>
    <w:rsid w:val="00BF131F"/>
    <w:rsid w:val="00BF2E22"/>
    <w:rsid w:val="00C14785"/>
    <w:rsid w:val="00C26757"/>
    <w:rsid w:val="00C33911"/>
    <w:rsid w:val="00C35AD5"/>
    <w:rsid w:val="00C371FC"/>
    <w:rsid w:val="00C515A0"/>
    <w:rsid w:val="00C605C8"/>
    <w:rsid w:val="00C616F3"/>
    <w:rsid w:val="00C8338C"/>
    <w:rsid w:val="00CB682B"/>
    <w:rsid w:val="00CD0C03"/>
    <w:rsid w:val="00CD44FB"/>
    <w:rsid w:val="00CD7831"/>
    <w:rsid w:val="00CF0669"/>
    <w:rsid w:val="00D04518"/>
    <w:rsid w:val="00D07686"/>
    <w:rsid w:val="00D136FB"/>
    <w:rsid w:val="00D230D1"/>
    <w:rsid w:val="00D25E84"/>
    <w:rsid w:val="00D45CD9"/>
    <w:rsid w:val="00DA5A06"/>
    <w:rsid w:val="00DB766F"/>
    <w:rsid w:val="00DC2995"/>
    <w:rsid w:val="00DC329C"/>
    <w:rsid w:val="00DC691D"/>
    <w:rsid w:val="00DE211E"/>
    <w:rsid w:val="00E114F7"/>
    <w:rsid w:val="00E21E13"/>
    <w:rsid w:val="00E27473"/>
    <w:rsid w:val="00E355B2"/>
    <w:rsid w:val="00F11F10"/>
    <w:rsid w:val="00F24242"/>
    <w:rsid w:val="00F60C1D"/>
    <w:rsid w:val="00F649C8"/>
    <w:rsid w:val="00F64BD8"/>
    <w:rsid w:val="00F64D0C"/>
    <w:rsid w:val="00F808ED"/>
    <w:rsid w:val="00F85A06"/>
    <w:rsid w:val="00FA5ADA"/>
    <w:rsid w:val="00FC3C53"/>
    <w:rsid w:val="00FD2744"/>
    <w:rsid w:val="00FD73DD"/>
    <w:rsid w:val="00FE3433"/>
    <w:rsid w:val="00FE3C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97B6712"/>
  <w15:chartTrackingRefBased/>
  <w15:docId w15:val="{3B5FE2EF-6D79-4627-85A8-6093180BE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56FF1"/>
    <w:pPr>
      <w:suppressAutoHyphens/>
      <w:spacing w:after="200" w:line="276" w:lineRule="auto"/>
    </w:pPr>
    <w:rPr>
      <w:rFonts w:ascii="Calibri" w:eastAsia="Calibri" w:hAnsi="Calibri" w:cs="Calibri"/>
      <w:sz w:val="22"/>
      <w:szCs w:val="22"/>
      <w:lang w:eastAsia="zh-CN"/>
    </w:rPr>
  </w:style>
  <w:style w:type="paragraph" w:styleId="Nadpis1">
    <w:name w:val="heading 1"/>
    <w:basedOn w:val="Normln"/>
    <w:next w:val="Normln"/>
    <w:qFormat/>
    <w:pPr>
      <w:keepNext/>
      <w:numPr>
        <w:numId w:val="1"/>
      </w:numPr>
      <w:spacing w:after="0" w:line="240" w:lineRule="auto"/>
      <w:jc w:val="center"/>
      <w:outlineLvl w:val="0"/>
    </w:pPr>
    <w:rPr>
      <w:rFonts w:ascii="Times New Roman" w:hAnsi="Times New Roman" w:cs="Times New Roman"/>
      <w:b/>
      <w:sz w:val="24"/>
      <w:szCs w:val="24"/>
    </w:rPr>
  </w:style>
  <w:style w:type="paragraph" w:styleId="Nadpis2">
    <w:name w:val="heading 2"/>
    <w:basedOn w:val="Normln"/>
    <w:next w:val="Normln"/>
    <w:link w:val="Nadpis2Char"/>
    <w:uiPriority w:val="9"/>
    <w:semiHidden/>
    <w:unhideWhenUsed/>
    <w:qFormat/>
    <w:rsid w:val="009C149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4">
    <w:name w:val="heading 4"/>
    <w:basedOn w:val="Normln"/>
    <w:next w:val="Normln"/>
    <w:qFormat/>
    <w:pPr>
      <w:keepNext/>
      <w:numPr>
        <w:ilvl w:val="3"/>
        <w:numId w:val="1"/>
      </w:numPr>
      <w:spacing w:after="0" w:line="240" w:lineRule="auto"/>
      <w:outlineLvl w:val="3"/>
    </w:pPr>
    <w:rPr>
      <w:rFonts w:ascii="Times New Roman" w:eastAsia="Times New Roman" w:hAnsi="Times New Roman" w:cs="Times New Roman"/>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lang w:val="en-GB"/>
    </w:rPr>
  </w:style>
  <w:style w:type="character" w:customStyle="1" w:styleId="WW8Num3z0">
    <w:name w:val="WW8Num3z0"/>
    <w:rPr>
      <w:rFonts w:ascii="Times New Roman" w:hAnsi="Times New Roman" w:cs="Times New Roman"/>
      <w:b w:val="0"/>
      <w:bCs w:val="0"/>
      <w:sz w:val="24"/>
      <w:szCs w:val="24"/>
      <w:lang w:val="en-GB"/>
    </w:rPr>
  </w:style>
  <w:style w:type="character" w:customStyle="1" w:styleId="WW8Num4z0">
    <w:name w:val="WW8Num4z0"/>
    <w:rPr>
      <w:rFonts w:ascii="Times New Roman" w:eastAsia="MS Mincho" w:hAnsi="Times New Roman" w:cs="Times New Roman"/>
      <w:bCs/>
      <w:iCs/>
      <w:sz w:val="24"/>
      <w:szCs w:val="24"/>
      <w:lang w:val="en-GB" w:eastAsia="cs-CZ"/>
    </w:rPr>
  </w:style>
  <w:style w:type="character" w:customStyle="1" w:styleId="WW8Num5z0">
    <w:name w:val="WW8Num5z0"/>
    <w:rPr>
      <w:rFonts w:hint="default"/>
    </w:rPr>
  </w:style>
  <w:style w:type="character" w:customStyle="1" w:styleId="WW8Num5z1">
    <w:name w:val="WW8Num5z1"/>
    <w:rPr>
      <w:rFonts w:ascii="Verdana" w:hAnsi="Verdana" w:cs="Verdana" w:hint="default"/>
      <w:sz w:val="20"/>
      <w:szCs w:val="22"/>
    </w:rPr>
  </w:style>
  <w:style w:type="character" w:customStyle="1" w:styleId="WW8Num6z0">
    <w:name w:val="WW8Num6z0"/>
    <w:rPr>
      <w:rFonts w:ascii="Times New Roman" w:hAnsi="Times New Roman" w:cs="Times New Roman"/>
      <w:sz w:val="24"/>
      <w:szCs w:val="24"/>
      <w:lang w:val="en-GB"/>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rPr>
      <w:rFonts w:ascii="Arial" w:hAnsi="Arial" w:cs="Arial" w:hint="default"/>
      <w:b w:val="0"/>
      <w:i w:val="0"/>
      <w:sz w:val="22"/>
      <w:szCs w:val="22"/>
    </w:rPr>
  </w:style>
  <w:style w:type="character" w:customStyle="1" w:styleId="WW8Num3z4">
    <w:name w:val="WW8Num3z4"/>
    <w:rPr>
      <w:rFonts w:ascii="Courier New" w:hAnsi="Courier New" w:cs="Symbol" w:hint="default"/>
    </w:rPr>
  </w:style>
  <w:style w:type="character" w:customStyle="1" w:styleId="WW8Num3z5">
    <w:name w:val="WW8Num3z5"/>
    <w:rPr>
      <w:rFonts w:ascii="Wingdings" w:hAnsi="Wingdings" w:cs="Wingdings" w:hint="default"/>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hAnsi="Times New Roman" w:cs="Times New Roman"/>
      <w:b w:val="0"/>
      <w:sz w:val="24"/>
      <w:szCs w:val="24"/>
      <w:lang w:val="en-GB"/>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hint="default"/>
      <w:b w:val="0"/>
      <w:i w:val="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rPr>
      <w:rFonts w:ascii="Arial" w:hAnsi="Arial" w:cs="Times New Roman" w:hint="default"/>
      <w:b w:val="0"/>
      <w:i w:val="0"/>
      <w:sz w:val="24"/>
      <w:szCs w:val="22"/>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Arial" w:hAnsi="Arial" w:cs="Arial" w:hint="default"/>
      <w:b w:val="0"/>
      <w:i w:val="0"/>
      <w:sz w:val="22"/>
      <w:szCs w:val="22"/>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hAnsi="Arial" w:cs="Arial" w:hint="default"/>
      <w:b w:val="0"/>
      <w:i w:val="0"/>
      <w:sz w:val="22"/>
      <w:szCs w:val="22"/>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Arial" w:hAnsi="Arial" w:cs="Arial" w:hint="default"/>
      <w:b w:val="0"/>
      <w:i w:val="0"/>
      <w:sz w:val="22"/>
      <w:szCs w:val="22"/>
    </w:rPr>
  </w:style>
  <w:style w:type="character" w:customStyle="1" w:styleId="WW8Num15z1">
    <w:name w:val="WW8Num15z1"/>
    <w:rPr>
      <w:rFonts w:ascii="Symbol" w:hAnsi="Symbol" w:cs="Symbol" w:hint="default"/>
      <w:b w:val="0"/>
      <w:i w:val="0"/>
      <w:color w:val="auto"/>
      <w:sz w:val="22"/>
      <w:szCs w:val="22"/>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eastAsia="MS Mincho" w:hAnsi="Times New Roman" w:cs="Times New Roman"/>
      <w:bCs/>
      <w:iCs/>
      <w:sz w:val="24"/>
      <w:szCs w:val="24"/>
      <w:lang w:val="en-GB" w:eastAsia="cs-CZ"/>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cs="Times New Roman"/>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Symbol" w:hAnsi="Symbol" w:cs="Symbol" w:hint="default"/>
    </w:rPr>
  </w:style>
  <w:style w:type="character" w:customStyle="1" w:styleId="WW8Num20z3">
    <w:name w:val="WW8Num20z3"/>
    <w:rPr>
      <w:rFonts w:ascii="Arial" w:hAnsi="Arial" w:cs="Arial" w:hint="default"/>
      <w:b w:val="0"/>
      <w:i w:val="0"/>
      <w:sz w:val="22"/>
      <w:szCs w:val="22"/>
    </w:rPr>
  </w:style>
  <w:style w:type="character" w:customStyle="1" w:styleId="WW8Num20z4">
    <w:name w:val="WW8Num20z4"/>
    <w:rPr>
      <w:rFonts w:ascii="Courier New" w:hAnsi="Courier New" w:cs="Symbol" w:hint="default"/>
    </w:rPr>
  </w:style>
  <w:style w:type="character" w:customStyle="1" w:styleId="WW8Num20z5">
    <w:name w:val="WW8Num20z5"/>
    <w:rPr>
      <w:rFonts w:ascii="Wingdings" w:hAnsi="Wingdings" w:cs="Wingding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rPr>
      <w:rFonts w:ascii="Verdana" w:hAnsi="Verdana" w:cs="Verdana" w:hint="default"/>
      <w:sz w:val="20"/>
      <w:szCs w:val="22"/>
    </w:rPr>
  </w:style>
  <w:style w:type="character" w:customStyle="1" w:styleId="WW8Num24z0">
    <w:name w:val="WW8Num24z0"/>
    <w:rPr>
      <w:rFonts w:ascii="Times New Roman" w:hAnsi="Times New Roman" w:cs="Times New Roman"/>
      <w:sz w:val="24"/>
      <w:szCs w:val="24"/>
      <w:lang w:val="en-G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rial" w:hAnsi="Arial" w:cs="Arial" w:hint="default"/>
      <w:b w:val="0"/>
      <w:i w:val="0"/>
      <w:sz w:val="22"/>
      <w:szCs w:val="22"/>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Standardnpsmoodstavce1">
    <w:name w:val="Standardní písmo odstavce1"/>
  </w:style>
  <w:style w:type="character" w:customStyle="1" w:styleId="Zstupntext1">
    <w:name w:val="Zástupný text1"/>
    <w:rPr>
      <w:rFonts w:cs="Times New Roman"/>
      <w:color w:val="808080"/>
    </w:rPr>
  </w:style>
  <w:style w:type="character" w:customStyle="1" w:styleId="ZkladntextodsazenChar">
    <w:name w:val="Základní text odsazený Char"/>
    <w:rPr>
      <w:rFonts w:ascii="Arial" w:hAnsi="Arial" w:cs="Arial"/>
      <w:lang w:val="cs-CZ" w:bidi="ar-SA"/>
    </w:rPr>
  </w:style>
  <w:style w:type="character" w:customStyle="1" w:styleId="NzevChar">
    <w:name w:val="Název Char"/>
    <w:rPr>
      <w:rFonts w:eastAsia="Calibri"/>
      <w:b/>
      <w:sz w:val="30"/>
      <w:szCs w:val="30"/>
      <w:lang w:val="cs-CZ"/>
    </w:rPr>
  </w:style>
  <w:style w:type="character" w:customStyle="1" w:styleId="TextbublinyChar">
    <w:name w:val="Text bubliny Char"/>
    <w:rPr>
      <w:rFonts w:ascii="Tahoma" w:eastAsia="Calibri" w:hAnsi="Tahoma" w:cs="Tahoma"/>
      <w:sz w:val="16"/>
      <w:szCs w:val="16"/>
    </w:rPr>
  </w:style>
  <w:style w:type="paragraph" w:customStyle="1" w:styleId="Heading">
    <w:name w:val="Heading"/>
    <w:basedOn w:val="Normln"/>
    <w:next w:val="Zkladntext"/>
    <w:pPr>
      <w:spacing w:after="0"/>
      <w:jc w:val="center"/>
    </w:pPr>
    <w:rPr>
      <w:rFonts w:ascii="Times New Roman" w:hAnsi="Times New Roman" w:cs="Times New Roman"/>
      <w:b/>
      <w:sz w:val="30"/>
      <w:szCs w:val="30"/>
    </w:rPr>
  </w:style>
  <w:style w:type="paragraph" w:styleId="Zkladntext">
    <w:name w:val="Body Text"/>
    <w:basedOn w:val="Normln"/>
    <w:pPr>
      <w:spacing w:after="140"/>
    </w:pPr>
  </w:style>
  <w:style w:type="paragraph" w:styleId="Seznam">
    <w:name w:val="List"/>
    <w:basedOn w:val="Zkladntext"/>
    <w:rPr>
      <w:rFonts w:cs="Lohit Devanagari"/>
    </w:rPr>
  </w:style>
  <w:style w:type="paragraph" w:styleId="Titulek">
    <w:name w:val="caption"/>
    <w:basedOn w:val="Normln"/>
    <w:qFormat/>
    <w:pPr>
      <w:suppressLineNumbers/>
      <w:spacing w:before="120" w:after="120"/>
    </w:pPr>
    <w:rPr>
      <w:rFonts w:cs="Lohit Devanagari"/>
      <w:i/>
      <w:iCs/>
      <w:sz w:val="24"/>
      <w:szCs w:val="24"/>
    </w:rPr>
  </w:style>
  <w:style w:type="paragraph" w:customStyle="1" w:styleId="Index">
    <w:name w:val="Index"/>
    <w:basedOn w:val="Normln"/>
    <w:pPr>
      <w:suppressLineNumbers/>
    </w:pPr>
    <w:rPr>
      <w:rFonts w:cs="Lohit Devanagari"/>
    </w:rPr>
  </w:style>
  <w:style w:type="paragraph" w:styleId="Odstavecseseznamem">
    <w:name w:val="List Paragraph"/>
    <w:basedOn w:val="Normln"/>
    <w:link w:val="OdstavecseseznamemChar"/>
    <w:uiPriority w:val="1"/>
    <w:qFormat/>
    <w:pPr>
      <w:ind w:left="720"/>
      <w:contextualSpacing/>
    </w:pPr>
  </w:style>
  <w:style w:type="paragraph" w:customStyle="1" w:styleId="Odstavec1">
    <w:name w:val="Odstavec 1."/>
    <w:basedOn w:val="Normln"/>
    <w:pPr>
      <w:keepNext/>
      <w:numPr>
        <w:numId w:val="5"/>
      </w:numPr>
      <w:spacing w:before="360" w:after="120" w:line="240" w:lineRule="auto"/>
    </w:pPr>
    <w:rPr>
      <w:rFonts w:ascii="Times New Roman" w:eastAsia="Times New Roman" w:hAnsi="Times New Roman" w:cs="Times New Roman"/>
      <w:b/>
      <w:bCs/>
      <w:sz w:val="24"/>
      <w:szCs w:val="24"/>
    </w:rPr>
  </w:style>
  <w:style w:type="paragraph" w:customStyle="1" w:styleId="Odstavec11">
    <w:name w:val="Odstavec 1.1"/>
    <w:basedOn w:val="Normln"/>
    <w:pPr>
      <w:tabs>
        <w:tab w:val="num" w:pos="360"/>
      </w:tabs>
      <w:spacing w:before="120" w:after="0" w:line="240" w:lineRule="auto"/>
      <w:ind w:left="360" w:hanging="360"/>
    </w:pPr>
    <w:rPr>
      <w:rFonts w:ascii="Times New Roman" w:eastAsia="Times New Roman" w:hAnsi="Times New Roman" w:cs="Times New Roman"/>
      <w:sz w:val="20"/>
      <w:szCs w:val="24"/>
    </w:rPr>
  </w:style>
  <w:style w:type="paragraph" w:customStyle="1" w:styleId="Textkomente1">
    <w:name w:val="Text komentáře1"/>
    <w:basedOn w:val="Normln"/>
    <w:rPr>
      <w:sz w:val="20"/>
      <w:szCs w:val="20"/>
    </w:rPr>
  </w:style>
  <w:style w:type="paragraph" w:styleId="Zkladntextodsazen">
    <w:name w:val="Body Text Indent"/>
    <w:basedOn w:val="Normln"/>
    <w:pPr>
      <w:spacing w:after="0" w:line="240" w:lineRule="auto"/>
      <w:ind w:left="540" w:hanging="540"/>
      <w:jc w:val="both"/>
    </w:pPr>
    <w:rPr>
      <w:rFonts w:ascii="Arial" w:eastAsia="Times New Roman" w:hAnsi="Arial" w:cs="Arial"/>
      <w:sz w:val="20"/>
      <w:szCs w:val="20"/>
    </w:rPr>
  </w:style>
  <w:style w:type="paragraph" w:customStyle="1" w:styleId="Zkladntextodsazen21">
    <w:name w:val="Základní text odsazený 21"/>
    <w:basedOn w:val="Normln"/>
    <w:pPr>
      <w:tabs>
        <w:tab w:val="left" w:pos="-360"/>
      </w:tabs>
      <w:spacing w:after="0" w:line="240" w:lineRule="auto"/>
      <w:ind w:left="540" w:hanging="540"/>
      <w:jc w:val="both"/>
    </w:pPr>
    <w:rPr>
      <w:rFonts w:ascii="Times New Roman" w:hAnsi="Times New Roman" w:cs="Times New Roman"/>
      <w:sz w:val="24"/>
      <w:szCs w:val="24"/>
    </w:rPr>
  </w:style>
  <w:style w:type="paragraph" w:styleId="Textbubliny">
    <w:name w:val="Balloon Text"/>
    <w:basedOn w:val="Normln"/>
    <w:pPr>
      <w:spacing w:after="0" w:line="240" w:lineRule="auto"/>
    </w:pPr>
    <w:rPr>
      <w:rFonts w:ascii="Tahoma" w:hAnsi="Tahoma" w:cs="Tahoma"/>
      <w:sz w:val="16"/>
      <w:szCs w:val="16"/>
    </w:rPr>
  </w:style>
  <w:style w:type="paragraph" w:customStyle="1" w:styleId="Default">
    <w:name w:val="Default"/>
    <w:rsid w:val="000029FC"/>
    <w:pPr>
      <w:autoSpaceDE w:val="0"/>
      <w:autoSpaceDN w:val="0"/>
      <w:adjustRightInd w:val="0"/>
    </w:pPr>
    <w:rPr>
      <w:rFonts w:ascii="Verdana" w:hAnsi="Verdana" w:cs="Verdana"/>
      <w:color w:val="000000"/>
      <w:sz w:val="24"/>
      <w:szCs w:val="24"/>
    </w:rPr>
  </w:style>
  <w:style w:type="character" w:styleId="Odkaznakoment">
    <w:name w:val="annotation reference"/>
    <w:uiPriority w:val="99"/>
    <w:semiHidden/>
    <w:unhideWhenUsed/>
    <w:rsid w:val="000029FC"/>
    <w:rPr>
      <w:sz w:val="16"/>
      <w:szCs w:val="16"/>
    </w:rPr>
  </w:style>
  <w:style w:type="paragraph" w:styleId="Textkomente">
    <w:name w:val="annotation text"/>
    <w:basedOn w:val="Normln"/>
    <w:link w:val="TextkomenteChar1"/>
    <w:uiPriority w:val="99"/>
    <w:unhideWhenUsed/>
    <w:rsid w:val="000029FC"/>
    <w:rPr>
      <w:sz w:val="20"/>
      <w:szCs w:val="20"/>
    </w:rPr>
  </w:style>
  <w:style w:type="character" w:customStyle="1" w:styleId="TextkomenteChar">
    <w:name w:val="Text komentáře Char"/>
    <w:uiPriority w:val="99"/>
    <w:semiHidden/>
    <w:rsid w:val="000029FC"/>
    <w:rPr>
      <w:rFonts w:ascii="Calibri" w:eastAsia="Calibri" w:hAnsi="Calibri" w:cs="Calibri"/>
      <w:lang w:eastAsia="zh-CN"/>
    </w:rPr>
  </w:style>
  <w:style w:type="character" w:customStyle="1" w:styleId="TextkomenteChar1">
    <w:name w:val="Text komentáře Char1"/>
    <w:link w:val="Textkomente"/>
    <w:uiPriority w:val="99"/>
    <w:rsid w:val="000029FC"/>
    <w:rPr>
      <w:rFonts w:ascii="Calibri" w:eastAsia="Calibri" w:hAnsi="Calibri" w:cs="Calibri"/>
      <w:lang w:eastAsia="zh-CN"/>
    </w:rPr>
  </w:style>
  <w:style w:type="paragraph" w:styleId="Pedmtkomente">
    <w:name w:val="annotation subject"/>
    <w:basedOn w:val="Textkomente"/>
    <w:next w:val="Textkomente"/>
    <w:link w:val="PedmtkomenteChar"/>
    <w:uiPriority w:val="99"/>
    <w:semiHidden/>
    <w:unhideWhenUsed/>
    <w:rsid w:val="00964858"/>
    <w:rPr>
      <w:b/>
      <w:bCs/>
    </w:rPr>
  </w:style>
  <w:style w:type="character" w:customStyle="1" w:styleId="PedmtkomenteChar">
    <w:name w:val="Předmět komentáře Char"/>
    <w:link w:val="Pedmtkomente"/>
    <w:uiPriority w:val="99"/>
    <w:semiHidden/>
    <w:rsid w:val="00964858"/>
    <w:rPr>
      <w:rFonts w:ascii="Calibri" w:eastAsia="Calibri" w:hAnsi="Calibri" w:cs="Calibri"/>
      <w:b/>
      <w:bCs/>
      <w:lang w:eastAsia="zh-CN"/>
    </w:rPr>
  </w:style>
  <w:style w:type="paragraph" w:styleId="Textpoznpodarou">
    <w:name w:val="footnote text"/>
    <w:basedOn w:val="Normln"/>
    <w:link w:val="TextpoznpodarouChar"/>
    <w:uiPriority w:val="99"/>
    <w:semiHidden/>
    <w:unhideWhenUsed/>
    <w:rsid w:val="00495DB6"/>
    <w:rPr>
      <w:sz w:val="20"/>
      <w:szCs w:val="20"/>
    </w:rPr>
  </w:style>
  <w:style w:type="character" w:customStyle="1" w:styleId="TextpoznpodarouChar">
    <w:name w:val="Text pozn. pod čarou Char"/>
    <w:link w:val="Textpoznpodarou"/>
    <w:uiPriority w:val="99"/>
    <w:semiHidden/>
    <w:rsid w:val="00495DB6"/>
    <w:rPr>
      <w:rFonts w:ascii="Calibri" w:eastAsia="Calibri" w:hAnsi="Calibri" w:cs="Calibri"/>
      <w:lang w:eastAsia="zh-CN"/>
    </w:rPr>
  </w:style>
  <w:style w:type="character" w:styleId="Znakapoznpodarou">
    <w:name w:val="footnote reference"/>
    <w:uiPriority w:val="99"/>
    <w:semiHidden/>
    <w:unhideWhenUsed/>
    <w:rsid w:val="00495DB6"/>
    <w:rPr>
      <w:vertAlign w:val="superscript"/>
    </w:rPr>
  </w:style>
  <w:style w:type="paragraph" w:styleId="Zhlav">
    <w:name w:val="header"/>
    <w:basedOn w:val="Normln"/>
    <w:link w:val="ZhlavChar"/>
    <w:uiPriority w:val="99"/>
    <w:unhideWhenUsed/>
    <w:rsid w:val="0093260B"/>
    <w:pPr>
      <w:tabs>
        <w:tab w:val="center" w:pos="4536"/>
        <w:tab w:val="right" w:pos="9072"/>
      </w:tabs>
    </w:pPr>
  </w:style>
  <w:style w:type="character" w:customStyle="1" w:styleId="ZhlavChar">
    <w:name w:val="Záhlaví Char"/>
    <w:link w:val="Zhlav"/>
    <w:uiPriority w:val="99"/>
    <w:rsid w:val="0093260B"/>
    <w:rPr>
      <w:rFonts w:ascii="Calibri" w:eastAsia="Calibri" w:hAnsi="Calibri" w:cs="Calibri"/>
      <w:sz w:val="22"/>
      <w:szCs w:val="22"/>
      <w:lang w:eastAsia="zh-CN"/>
    </w:rPr>
  </w:style>
  <w:style w:type="paragraph" w:styleId="Zpat">
    <w:name w:val="footer"/>
    <w:basedOn w:val="Normln"/>
    <w:link w:val="ZpatChar"/>
    <w:uiPriority w:val="99"/>
    <w:unhideWhenUsed/>
    <w:rsid w:val="0093260B"/>
    <w:pPr>
      <w:tabs>
        <w:tab w:val="center" w:pos="4536"/>
        <w:tab w:val="right" w:pos="9072"/>
      </w:tabs>
    </w:pPr>
  </w:style>
  <w:style w:type="character" w:customStyle="1" w:styleId="ZpatChar">
    <w:name w:val="Zápatí Char"/>
    <w:link w:val="Zpat"/>
    <w:uiPriority w:val="99"/>
    <w:rsid w:val="0093260B"/>
    <w:rPr>
      <w:rFonts w:ascii="Calibri" w:eastAsia="Calibri" w:hAnsi="Calibri" w:cs="Calibri"/>
      <w:sz w:val="22"/>
      <w:szCs w:val="22"/>
      <w:lang w:eastAsia="zh-CN"/>
    </w:rPr>
  </w:style>
  <w:style w:type="character" w:customStyle="1" w:styleId="OdstavecseseznamemChar">
    <w:name w:val="Odstavec se seznamem Char"/>
    <w:link w:val="Odstavecseseznamem"/>
    <w:uiPriority w:val="1"/>
    <w:qFormat/>
    <w:locked/>
    <w:rsid w:val="00F808ED"/>
    <w:rPr>
      <w:rFonts w:ascii="Calibri" w:eastAsia="Calibri" w:hAnsi="Calibri" w:cs="Calibri"/>
      <w:sz w:val="22"/>
      <w:szCs w:val="22"/>
      <w:lang w:eastAsia="zh-CN"/>
    </w:rPr>
  </w:style>
  <w:style w:type="paragraph" w:styleId="Normlnweb">
    <w:name w:val="Normal (Web)"/>
    <w:basedOn w:val="Normln"/>
    <w:uiPriority w:val="99"/>
    <w:unhideWhenUsed/>
    <w:rsid w:val="00DC691D"/>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rynqvb">
    <w:name w:val="rynqvb"/>
    <w:basedOn w:val="Standardnpsmoodstavce"/>
    <w:rsid w:val="00DC691D"/>
  </w:style>
  <w:style w:type="paragraph" w:styleId="FormtovanvHTML">
    <w:name w:val="HTML Preformatted"/>
    <w:basedOn w:val="Normln"/>
    <w:link w:val="FormtovanvHTMLChar"/>
    <w:uiPriority w:val="99"/>
    <w:semiHidden/>
    <w:unhideWhenUsed/>
    <w:rsid w:val="00A63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A6376F"/>
    <w:rPr>
      <w:rFonts w:ascii="Courier New" w:hAnsi="Courier New" w:cs="Courier New"/>
    </w:rPr>
  </w:style>
  <w:style w:type="character" w:customStyle="1" w:styleId="y2iqfc">
    <w:name w:val="y2iqfc"/>
    <w:basedOn w:val="Standardnpsmoodstavce"/>
    <w:rsid w:val="00A6376F"/>
  </w:style>
  <w:style w:type="paragraph" w:styleId="Revize">
    <w:name w:val="Revision"/>
    <w:hidden/>
    <w:uiPriority w:val="99"/>
    <w:semiHidden/>
    <w:rsid w:val="003674BE"/>
    <w:rPr>
      <w:rFonts w:ascii="Calibri" w:eastAsia="Calibri" w:hAnsi="Calibri" w:cs="Calibri"/>
      <w:sz w:val="22"/>
      <w:szCs w:val="22"/>
      <w:lang w:eastAsia="zh-CN"/>
    </w:rPr>
  </w:style>
  <w:style w:type="character" w:styleId="Hypertextovodkaz">
    <w:name w:val="Hyperlink"/>
    <w:basedOn w:val="Standardnpsmoodstavce"/>
    <w:uiPriority w:val="99"/>
    <w:unhideWhenUsed/>
    <w:rsid w:val="000A13AC"/>
    <w:rPr>
      <w:color w:val="0563C1" w:themeColor="hyperlink"/>
      <w:u w:val="single"/>
    </w:rPr>
  </w:style>
  <w:style w:type="character" w:styleId="Nevyeenzmnka">
    <w:name w:val="Unresolved Mention"/>
    <w:basedOn w:val="Standardnpsmoodstavce"/>
    <w:uiPriority w:val="99"/>
    <w:semiHidden/>
    <w:unhideWhenUsed/>
    <w:rsid w:val="000A13AC"/>
    <w:rPr>
      <w:color w:val="605E5C"/>
      <w:shd w:val="clear" w:color="auto" w:fill="E1DFDD"/>
    </w:rPr>
  </w:style>
  <w:style w:type="character" w:customStyle="1" w:styleId="Nadpis2Char">
    <w:name w:val="Nadpis 2 Char"/>
    <w:basedOn w:val="Standardnpsmoodstavce"/>
    <w:link w:val="Nadpis2"/>
    <w:uiPriority w:val="9"/>
    <w:semiHidden/>
    <w:rsid w:val="009C1495"/>
    <w:rPr>
      <w:rFonts w:asciiTheme="majorHAnsi" w:eastAsiaTheme="majorEastAsia" w:hAnsiTheme="majorHAnsi" w:cstheme="majorBidi"/>
      <w:color w:val="2F5496" w:themeColor="accent1" w:themeShade="BF"/>
      <w:sz w:val="26"/>
      <w:szCs w:val="2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364777">
      <w:bodyDiv w:val="1"/>
      <w:marLeft w:val="0"/>
      <w:marRight w:val="0"/>
      <w:marTop w:val="0"/>
      <w:marBottom w:val="0"/>
      <w:divBdr>
        <w:top w:val="none" w:sz="0" w:space="0" w:color="auto"/>
        <w:left w:val="none" w:sz="0" w:space="0" w:color="auto"/>
        <w:bottom w:val="none" w:sz="0" w:space="0" w:color="auto"/>
        <w:right w:val="none" w:sz="0" w:space="0" w:color="auto"/>
      </w:divBdr>
    </w:div>
    <w:div w:id="437333355">
      <w:bodyDiv w:val="1"/>
      <w:marLeft w:val="0"/>
      <w:marRight w:val="0"/>
      <w:marTop w:val="0"/>
      <w:marBottom w:val="0"/>
      <w:divBdr>
        <w:top w:val="none" w:sz="0" w:space="0" w:color="auto"/>
        <w:left w:val="none" w:sz="0" w:space="0" w:color="auto"/>
        <w:bottom w:val="none" w:sz="0" w:space="0" w:color="auto"/>
        <w:right w:val="none" w:sz="0" w:space="0" w:color="auto"/>
      </w:divBdr>
    </w:div>
    <w:div w:id="465126896">
      <w:bodyDiv w:val="1"/>
      <w:marLeft w:val="0"/>
      <w:marRight w:val="0"/>
      <w:marTop w:val="0"/>
      <w:marBottom w:val="0"/>
      <w:divBdr>
        <w:top w:val="none" w:sz="0" w:space="0" w:color="auto"/>
        <w:left w:val="none" w:sz="0" w:space="0" w:color="auto"/>
        <w:bottom w:val="none" w:sz="0" w:space="0" w:color="auto"/>
        <w:right w:val="none" w:sz="0" w:space="0" w:color="auto"/>
      </w:divBdr>
    </w:div>
    <w:div w:id="514349577">
      <w:bodyDiv w:val="1"/>
      <w:marLeft w:val="0"/>
      <w:marRight w:val="0"/>
      <w:marTop w:val="0"/>
      <w:marBottom w:val="0"/>
      <w:divBdr>
        <w:top w:val="none" w:sz="0" w:space="0" w:color="auto"/>
        <w:left w:val="none" w:sz="0" w:space="0" w:color="auto"/>
        <w:bottom w:val="none" w:sz="0" w:space="0" w:color="auto"/>
        <w:right w:val="none" w:sz="0" w:space="0" w:color="auto"/>
      </w:divBdr>
    </w:div>
    <w:div w:id="519776881">
      <w:bodyDiv w:val="1"/>
      <w:marLeft w:val="0"/>
      <w:marRight w:val="0"/>
      <w:marTop w:val="0"/>
      <w:marBottom w:val="0"/>
      <w:divBdr>
        <w:top w:val="none" w:sz="0" w:space="0" w:color="auto"/>
        <w:left w:val="none" w:sz="0" w:space="0" w:color="auto"/>
        <w:bottom w:val="none" w:sz="0" w:space="0" w:color="auto"/>
        <w:right w:val="none" w:sz="0" w:space="0" w:color="auto"/>
      </w:divBdr>
    </w:div>
    <w:div w:id="663240624">
      <w:bodyDiv w:val="1"/>
      <w:marLeft w:val="0"/>
      <w:marRight w:val="0"/>
      <w:marTop w:val="0"/>
      <w:marBottom w:val="0"/>
      <w:divBdr>
        <w:top w:val="none" w:sz="0" w:space="0" w:color="auto"/>
        <w:left w:val="none" w:sz="0" w:space="0" w:color="auto"/>
        <w:bottom w:val="none" w:sz="0" w:space="0" w:color="auto"/>
        <w:right w:val="none" w:sz="0" w:space="0" w:color="auto"/>
      </w:divBdr>
    </w:div>
    <w:div w:id="705254708">
      <w:bodyDiv w:val="1"/>
      <w:marLeft w:val="0"/>
      <w:marRight w:val="0"/>
      <w:marTop w:val="0"/>
      <w:marBottom w:val="0"/>
      <w:divBdr>
        <w:top w:val="none" w:sz="0" w:space="0" w:color="auto"/>
        <w:left w:val="none" w:sz="0" w:space="0" w:color="auto"/>
        <w:bottom w:val="none" w:sz="0" w:space="0" w:color="auto"/>
        <w:right w:val="none" w:sz="0" w:space="0" w:color="auto"/>
      </w:divBdr>
    </w:div>
    <w:div w:id="730468250">
      <w:bodyDiv w:val="1"/>
      <w:marLeft w:val="0"/>
      <w:marRight w:val="0"/>
      <w:marTop w:val="0"/>
      <w:marBottom w:val="0"/>
      <w:divBdr>
        <w:top w:val="none" w:sz="0" w:space="0" w:color="auto"/>
        <w:left w:val="none" w:sz="0" w:space="0" w:color="auto"/>
        <w:bottom w:val="none" w:sz="0" w:space="0" w:color="auto"/>
        <w:right w:val="none" w:sz="0" w:space="0" w:color="auto"/>
      </w:divBdr>
    </w:div>
    <w:div w:id="737749980">
      <w:bodyDiv w:val="1"/>
      <w:marLeft w:val="0"/>
      <w:marRight w:val="0"/>
      <w:marTop w:val="0"/>
      <w:marBottom w:val="0"/>
      <w:divBdr>
        <w:top w:val="none" w:sz="0" w:space="0" w:color="auto"/>
        <w:left w:val="none" w:sz="0" w:space="0" w:color="auto"/>
        <w:bottom w:val="none" w:sz="0" w:space="0" w:color="auto"/>
        <w:right w:val="none" w:sz="0" w:space="0" w:color="auto"/>
      </w:divBdr>
    </w:div>
    <w:div w:id="850870578">
      <w:bodyDiv w:val="1"/>
      <w:marLeft w:val="0"/>
      <w:marRight w:val="0"/>
      <w:marTop w:val="0"/>
      <w:marBottom w:val="0"/>
      <w:divBdr>
        <w:top w:val="none" w:sz="0" w:space="0" w:color="auto"/>
        <w:left w:val="none" w:sz="0" w:space="0" w:color="auto"/>
        <w:bottom w:val="none" w:sz="0" w:space="0" w:color="auto"/>
        <w:right w:val="none" w:sz="0" w:space="0" w:color="auto"/>
      </w:divBdr>
    </w:div>
    <w:div w:id="942959728">
      <w:bodyDiv w:val="1"/>
      <w:marLeft w:val="0"/>
      <w:marRight w:val="0"/>
      <w:marTop w:val="0"/>
      <w:marBottom w:val="0"/>
      <w:divBdr>
        <w:top w:val="none" w:sz="0" w:space="0" w:color="auto"/>
        <w:left w:val="none" w:sz="0" w:space="0" w:color="auto"/>
        <w:bottom w:val="none" w:sz="0" w:space="0" w:color="auto"/>
        <w:right w:val="none" w:sz="0" w:space="0" w:color="auto"/>
      </w:divBdr>
    </w:div>
    <w:div w:id="1035928342">
      <w:bodyDiv w:val="1"/>
      <w:marLeft w:val="0"/>
      <w:marRight w:val="0"/>
      <w:marTop w:val="0"/>
      <w:marBottom w:val="0"/>
      <w:divBdr>
        <w:top w:val="none" w:sz="0" w:space="0" w:color="auto"/>
        <w:left w:val="none" w:sz="0" w:space="0" w:color="auto"/>
        <w:bottom w:val="none" w:sz="0" w:space="0" w:color="auto"/>
        <w:right w:val="none" w:sz="0" w:space="0" w:color="auto"/>
      </w:divBdr>
    </w:div>
    <w:div w:id="1461070455">
      <w:bodyDiv w:val="1"/>
      <w:marLeft w:val="0"/>
      <w:marRight w:val="0"/>
      <w:marTop w:val="0"/>
      <w:marBottom w:val="0"/>
      <w:divBdr>
        <w:top w:val="none" w:sz="0" w:space="0" w:color="auto"/>
        <w:left w:val="none" w:sz="0" w:space="0" w:color="auto"/>
        <w:bottom w:val="none" w:sz="0" w:space="0" w:color="auto"/>
        <w:right w:val="none" w:sz="0" w:space="0" w:color="auto"/>
      </w:divBdr>
    </w:div>
    <w:div w:id="163710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zcu.cz/contract_display_7802.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6B2C40CBF8B1B4CBC89E48CC0781B20" ma:contentTypeVersion="4" ma:contentTypeDescription="Vytvoří nový dokument" ma:contentTypeScope="" ma:versionID="500acee00a87738ddbb15ccecb48dbb4">
  <xsd:schema xmlns:xsd="http://www.w3.org/2001/XMLSchema" xmlns:xs="http://www.w3.org/2001/XMLSchema" xmlns:p="http://schemas.microsoft.com/office/2006/metadata/properties" xmlns:ns2="db338999-1bcf-4b16-bbe4-ca1c7dd3aa67" targetNamespace="http://schemas.microsoft.com/office/2006/metadata/properties" ma:root="true" ma:fieldsID="01f97e4a8a8cda93384f24337a3dd84a" ns2:_="">
    <xsd:import namespace="db338999-1bcf-4b16-bbe4-ca1c7dd3aa6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338999-1bcf-4b16-bbe4-ca1c7dd3a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341EDB-B44F-47D2-945E-B58C07187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338999-1bcf-4b16-bbe4-ca1c7dd3aa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6A2E97-531F-4103-9D6F-EF4AC28CA7E0}">
  <ds:schemaRefs>
    <ds:schemaRef ds:uri="http://schemas.openxmlformats.org/officeDocument/2006/bibliography"/>
  </ds:schemaRefs>
</ds:datastoreItem>
</file>

<file path=customXml/itemProps3.xml><?xml version="1.0" encoding="utf-8"?>
<ds:datastoreItem xmlns:ds="http://schemas.openxmlformats.org/officeDocument/2006/customXml" ds:itemID="{E9BD429A-D843-4315-83D6-FC690BDFCFC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B612E9-3BF5-4A42-9C71-D85838B1C8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9</Pages>
  <Words>2839</Words>
  <Characters>16752</Characters>
  <Application>Microsoft Office Word</Application>
  <DocSecurity>0</DocSecurity>
  <Lines>139</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ŠM</dc:creator>
  <cp:keywords/>
  <cp:lastModifiedBy>Štěpán Mátl</cp:lastModifiedBy>
  <cp:revision>19</cp:revision>
  <cp:lastPrinted>2024-07-26T10:44:00Z</cp:lastPrinted>
  <dcterms:created xsi:type="dcterms:W3CDTF">2025-10-16T13:25:00Z</dcterms:created>
  <dcterms:modified xsi:type="dcterms:W3CDTF">2025-10-31T07:00:00Z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3be7927e951e4dccf0649d00a774ecf02c51b847c7946567b88fdb28af5287dc</vt:lpwstr>
  </property>
  <property fmtid="{D5CDD505-2E9C-101B-9397-08002B2CF9AE}" pid="3" name="ContentTypeId">
    <vt:lpwstr>0x01010056B2C40CBF8B1B4CBC89E48CC0781B20</vt:lpwstr>
  </property>
</Properties>
</file>